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652"/>
        <w:gridCol w:w="6521"/>
      </w:tblGrid>
      <w:tr w:rsidR="002574B1" w:rsidRPr="00EF0F10" w:rsidTr="005F11D1">
        <w:tc>
          <w:tcPr>
            <w:tcW w:w="3652" w:type="dxa"/>
          </w:tcPr>
          <w:p w:rsidR="00AA6D78" w:rsidRPr="00EF0F10" w:rsidRDefault="00E8396E" w:rsidP="005F11D1">
            <w:pPr>
              <w:spacing w:before="20" w:after="120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E8396E">
              <w:rPr>
                <w:rFonts w:ascii="PT Sans" w:hAnsi="PT Sans"/>
                <w:noProof/>
                <w:color w:val="455560"/>
                <w:szCs w:val="22"/>
              </w:rPr>
              <w:drawing>
                <wp:inline distT="0" distB="0" distL="0" distR="0">
                  <wp:extent cx="1819275" cy="466725"/>
                  <wp:effectExtent l="0" t="0" r="0" b="0"/>
                  <wp:docPr id="1" name="Рисунок 1" descr="D:\Информация\В РАБОТЕ\Brand Book\логотипы\серая птица_правильного разме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Информация\В РАБОТЕ\Brand Book\логотипы\серая птица_правильного размер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:rsidR="00C13F7C" w:rsidRPr="00EF0F10" w:rsidRDefault="00C13F7C" w:rsidP="00C13F7C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Продукт «АРІСТОТЕЛЬ»</w:t>
            </w:r>
            <w:r w:rsidR="00C15034" w:rsidRPr="00EF0F10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(</w:t>
            </w:r>
            <w:r w:rsidR="00CC24D2" w:rsidRPr="00EF0F10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оформлення карток з відкриттям окремого рахунку</w:t>
            </w:r>
            <w:r w:rsidR="00C15034" w:rsidRPr="00EF0F10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)</w:t>
            </w:r>
            <w:r w:rsidRPr="00EF0F10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</w:t>
            </w:r>
          </w:p>
          <w:p w:rsidR="009E54F7" w:rsidRPr="00EF0F10" w:rsidRDefault="00C13F7C" w:rsidP="00A9596C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ЗАЯВА-ДОГОВІР </w:t>
            </w:r>
            <w:r w:rsidR="009E54F7" w:rsidRPr="00EF0F10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>на відкриття карткових рахунків, оформлення платіжних карток.</w:t>
            </w:r>
          </w:p>
          <w:p w:rsidR="009E54F7" w:rsidRPr="00EF0F10" w:rsidRDefault="009E54F7" w:rsidP="009E54F7">
            <w:pPr>
              <w:ind w:right="-52"/>
              <w:jc w:val="right"/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snapToGrid w:val="0"/>
                <w:color w:val="455560"/>
                <w:sz w:val="16"/>
                <w:szCs w:val="16"/>
                <w:lang w:val="uk-UA"/>
              </w:rPr>
              <w:t xml:space="preserve">                                        № договорів __________________________________________</w:t>
            </w:r>
          </w:p>
          <w:p w:rsidR="007C4D58" w:rsidRPr="00EF0F10" w:rsidRDefault="009E54F7" w:rsidP="009E54F7">
            <w:pPr>
              <w:spacing w:after="120"/>
              <w:ind w:right="-52"/>
              <w:jc w:val="right"/>
              <w:rPr>
                <w:rFonts w:ascii="PT Sans" w:hAnsi="PT Sans" w:cs="Arial"/>
                <w:snapToGrid w:val="0"/>
                <w:color w:val="455560"/>
                <w:sz w:val="16"/>
                <w:szCs w:val="16"/>
              </w:rPr>
            </w:pPr>
            <w:r w:rsidRPr="00EF0F10">
              <w:rPr>
                <w:rFonts w:ascii="PT Sans" w:hAnsi="PT Sans" w:cs="Arial"/>
                <w:snapToGrid w:val="0"/>
                <w:color w:val="455560"/>
                <w:sz w:val="16"/>
                <w:szCs w:val="16"/>
                <w:lang w:val="uk-UA"/>
              </w:rPr>
              <w:t xml:space="preserve">         (заповнюються працівником Банку, який відкриває рахунки</w:t>
            </w:r>
            <w:r w:rsidR="00D54E92" w:rsidRPr="00EF0F10">
              <w:rPr>
                <w:rFonts w:ascii="PT Sans" w:hAnsi="PT Sans" w:cs="Arial"/>
                <w:snapToGrid w:val="0"/>
                <w:color w:val="455560"/>
                <w:sz w:val="16"/>
                <w:szCs w:val="16"/>
              </w:rPr>
              <w:t>)</w:t>
            </w:r>
          </w:p>
        </w:tc>
      </w:tr>
    </w:tbl>
    <w:tbl>
      <w:tblPr>
        <w:tblpPr w:leftFromText="180" w:rightFromText="180" w:vertAnchor="text" w:tblpX="-14" w:tblpY="1"/>
        <w:tblOverlap w:val="never"/>
        <w:tblW w:w="10173" w:type="dxa"/>
        <w:tblBorders>
          <w:top w:val="single" w:sz="4" w:space="0" w:color="005581"/>
          <w:left w:val="single" w:sz="4" w:space="0" w:color="005581"/>
          <w:bottom w:val="single" w:sz="4" w:space="0" w:color="005581"/>
          <w:right w:val="single" w:sz="4" w:space="0" w:color="005581"/>
          <w:insideH w:val="single" w:sz="4" w:space="0" w:color="005581"/>
          <w:insideV w:val="single" w:sz="4" w:space="0" w:color="005581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992"/>
        <w:gridCol w:w="1134"/>
        <w:gridCol w:w="1559"/>
        <w:gridCol w:w="1476"/>
        <w:gridCol w:w="2210"/>
      </w:tblGrid>
      <w:tr w:rsidR="00EF0F10" w:rsidRPr="00EF0F10" w:rsidTr="00AE5951">
        <w:trPr>
          <w:trHeight w:val="40"/>
        </w:trPr>
        <w:tc>
          <w:tcPr>
            <w:tcW w:w="10173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C06A3C" w:rsidRPr="003571A3" w:rsidRDefault="00BD4E7C" w:rsidP="00B42B6E">
            <w:pPr>
              <w:jc w:val="center"/>
              <w:rPr>
                <w:rFonts w:ascii="PT Sans" w:hAnsi="PT Sans" w:cs="Arial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3571A3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1. ПЕРСОНАЛЬНІ ТА КОНТАКТНІ ДАНІ</w:t>
            </w:r>
          </w:p>
        </w:tc>
      </w:tr>
      <w:tr w:rsidR="00EF0F10" w:rsidRPr="00EF0F10" w:rsidTr="00D32DDA">
        <w:tc>
          <w:tcPr>
            <w:tcW w:w="6487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EF0F10" w:rsidRDefault="007C4D58" w:rsidP="001A6945">
            <w:pPr>
              <w:ind w:right="-70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Я, ПІБ:</w:t>
            </w:r>
            <w:r w:rsidR="00B55B77">
              <w:rPr>
                <w:rFonts w:ascii="PT Sans" w:hAnsi="PT Sans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</w:t>
            </w:r>
          </w:p>
        </w:tc>
        <w:tc>
          <w:tcPr>
            <w:tcW w:w="3686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EF0F10" w:rsidRDefault="007C4D58" w:rsidP="001A6945">
            <w:pPr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СТАТЬ:    </w:t>
            </w:r>
            <w:r w:rsidR="001A6945" w:rsidRPr="00EF0F10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 xml:space="preserve"> </w:t>
            </w:r>
            <w:r w:rsidRPr="00EF0F10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 xml:space="preserve">чоловіча </w:t>
            </w:r>
            <w:r w:rsidR="00374107" w:rsidRPr="00374107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 xml:space="preserve">  </w:t>
            </w:r>
            <w:r w:rsidRPr="00EF0F10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 xml:space="preserve"> жіноча</w:t>
            </w:r>
          </w:p>
        </w:tc>
      </w:tr>
      <w:tr w:rsidR="00EF0F10" w:rsidRPr="00AE5951" w:rsidTr="00D32DDA">
        <w:tc>
          <w:tcPr>
            <w:tcW w:w="6487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EF0F10" w:rsidRDefault="007C4D58" w:rsidP="001A6945">
            <w:pPr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ІМ’Я ТА ПРІЗВИЩЕ:  </w:t>
            </w:r>
            <w:r w:rsidR="00B55B77" w:rsidRPr="00B55B77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EF0F10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(латинськими літерами, як вказано в закордонному паспорті, або, за його відсутністю, як Ви бажаєте бачити на Картці)</w:t>
            </w:r>
          </w:p>
        </w:tc>
        <w:tc>
          <w:tcPr>
            <w:tcW w:w="3686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EF0F10" w:rsidRDefault="007C4D58" w:rsidP="001A6945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НАРОДЖЕННЯ: </w:t>
            </w:r>
          </w:p>
        </w:tc>
      </w:tr>
      <w:tr w:rsidR="00EF0F10" w:rsidRPr="00EF0F10" w:rsidTr="00D32DDA">
        <w:tc>
          <w:tcPr>
            <w:tcW w:w="6487" w:type="dxa"/>
            <w:gridSpan w:val="4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EF0F10" w:rsidRDefault="007C4D58" w:rsidP="007238AA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ПАРОЛЬ:  </w:t>
            </w:r>
            <w:r w:rsidR="00B55B77" w:rsidRPr="00896E73">
              <w:rPr>
                <w:rFonts w:ascii="PT Sans" w:hAnsi="PT Sans" w:cs="Arial"/>
                <w:b/>
                <w:color w:val="455560"/>
                <w:sz w:val="16"/>
                <w:szCs w:val="16"/>
              </w:rPr>
              <w:t xml:space="preserve"> </w:t>
            </w:r>
          </w:p>
          <w:p w:rsidR="007C4D58" w:rsidRPr="00EF0F10" w:rsidRDefault="007C4D58" w:rsidP="007238AA">
            <w:pPr>
              <w:jc w:val="both"/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(Для ідентифікації дійсного Власника рахунків при зверненні до Банку за телефоном, Вам може бути задане запитання, на яке лише Ви повинні знати відповідь. Вкажіть таку відповідь – пароль. Наприклад, це може бути дівоче прізвище Вашої матері)</w:t>
            </w:r>
          </w:p>
        </w:tc>
        <w:tc>
          <w:tcPr>
            <w:tcW w:w="3686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C4D58" w:rsidRPr="00EF0F10" w:rsidRDefault="007C4D58" w:rsidP="001A6945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РЕЄСТРАЦІЙНИЙ НОМЕР ОКПП:  </w:t>
            </w:r>
          </w:p>
        </w:tc>
      </w:tr>
      <w:tr w:rsidR="00EF0F10" w:rsidRPr="00EF0F10" w:rsidTr="00D32DDA">
        <w:tc>
          <w:tcPr>
            <w:tcW w:w="280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EF0F10" w:rsidRDefault="007238AA" w:rsidP="00EA6BFA">
            <w:pPr>
              <w:ind w:right="-250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bCs/>
                <w:color w:val="455560"/>
                <w:sz w:val="16"/>
                <w:szCs w:val="16"/>
                <w:lang w:val="uk-UA"/>
              </w:rPr>
              <w:t>РЕЗИДЕНТНІСТЬ</w:t>
            </w:r>
            <w:r w:rsidRPr="00EF0F10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</w:tc>
        <w:tc>
          <w:tcPr>
            <w:tcW w:w="3685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EF0F10" w:rsidRDefault="007238AA" w:rsidP="001A6945">
            <w:pPr>
              <w:ind w:left="5" w:right="-108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резидент України</w:t>
            </w:r>
          </w:p>
        </w:tc>
        <w:tc>
          <w:tcPr>
            <w:tcW w:w="3686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EF0F10" w:rsidRDefault="0098760D" w:rsidP="001A6945">
            <w:pPr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EF0F10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en-US"/>
              </w:rPr>
              <w:t xml:space="preserve"> </w:t>
            </w:r>
            <w:r w:rsidR="007238AA" w:rsidRPr="00EF0F10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нерезидент України</w:t>
            </w:r>
          </w:p>
        </w:tc>
      </w:tr>
      <w:tr w:rsidR="00EF0F10" w:rsidRPr="00EF0F10" w:rsidTr="00D32DDA">
        <w:tc>
          <w:tcPr>
            <w:tcW w:w="280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EF0F10" w:rsidRDefault="007238AA" w:rsidP="00EA6BFA">
            <w:pPr>
              <w:ind w:right="-250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ГРОМАДЯНСТВО</w:t>
            </w:r>
            <w:r w:rsidRPr="00EF0F10">
              <w:rPr>
                <w:rFonts w:ascii="PT Sans" w:hAnsi="PT Sans" w:cs="Arial"/>
                <w:bCs/>
                <w:color w:val="455560"/>
                <w:sz w:val="16"/>
                <w:szCs w:val="16"/>
                <w:lang w:val="uk-UA"/>
              </w:rPr>
              <w:t>:</w:t>
            </w:r>
          </w:p>
        </w:tc>
        <w:tc>
          <w:tcPr>
            <w:tcW w:w="3685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EF0F10" w:rsidRDefault="007238AA" w:rsidP="001A6945">
            <w:pPr>
              <w:ind w:left="5" w:right="-108"/>
              <w:rPr>
                <w:rFonts w:ascii="PT Sans" w:hAnsi="PT Sans" w:cs="Arial"/>
                <w:color w:val="455560"/>
                <w:sz w:val="20"/>
                <w:szCs w:val="20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>громадянин України</w:t>
            </w:r>
          </w:p>
        </w:tc>
        <w:tc>
          <w:tcPr>
            <w:tcW w:w="3686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7238AA" w:rsidRPr="00EF0F10" w:rsidRDefault="0098760D" w:rsidP="001A6945">
            <w:pPr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EF0F10"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="007238AA" w:rsidRPr="00EF0F10"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  <w:t xml:space="preserve">Інше </w:t>
            </w:r>
            <w:r w:rsidR="007238AA" w:rsidRPr="00EF0F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(вказати країну):  </w:t>
            </w:r>
          </w:p>
        </w:tc>
      </w:tr>
      <w:tr w:rsidR="00EF0F10" w:rsidRPr="00EF0F10" w:rsidTr="008633A4">
        <w:tc>
          <w:tcPr>
            <w:tcW w:w="280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2A5902" w:rsidRPr="00EF0F10" w:rsidRDefault="002A5902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8"/>
                <w:szCs w:val="18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ПАСПОРТ:</w:t>
            </w:r>
          </w:p>
          <w:p w:rsidR="002A5902" w:rsidRPr="00EF0F10" w:rsidRDefault="002A5902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i/>
                <w:color w:val="455560"/>
                <w:spacing w:val="-2"/>
                <w:sz w:val="14"/>
                <w:szCs w:val="14"/>
                <w:lang w:val="uk-UA"/>
              </w:rPr>
              <w:t>(або інший документ, що засвідчує особу)</w:t>
            </w:r>
          </w:p>
        </w:tc>
        <w:tc>
          <w:tcPr>
            <w:tcW w:w="99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2A5902" w:rsidRPr="00EF0F10" w:rsidRDefault="002A5902" w:rsidP="007C4D58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СЕРІЯ:</w:t>
            </w:r>
          </w:p>
          <w:p w:rsidR="002A5902" w:rsidRPr="00EF0F10" w:rsidRDefault="002A5902" w:rsidP="001A6945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2A5902" w:rsidRPr="00EF0F10" w:rsidRDefault="002A5902" w:rsidP="002A5902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НОМЕР:</w:t>
            </w:r>
          </w:p>
          <w:p w:rsidR="002A5902" w:rsidRPr="00EF0F10" w:rsidRDefault="002A5902" w:rsidP="002A5902">
            <w:pPr>
              <w:ind w:left="5" w:right="-108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2A5902" w:rsidRPr="005F11D1" w:rsidRDefault="002A5902" w:rsidP="002A5902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5F11D1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ДАТА ВИДАЧІ:</w:t>
            </w:r>
          </w:p>
          <w:p w:rsidR="002A5902" w:rsidRPr="00EF0F10" w:rsidRDefault="00896E73" w:rsidP="00896E73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96E73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</w:t>
            </w:r>
            <w:r w:rsidR="002A5902" w:rsidRPr="00896E73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.</w:t>
            </w:r>
            <w:r w:rsidRPr="00896E73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</w:t>
            </w:r>
            <w:r w:rsidR="002A5902" w:rsidRPr="00896E73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.</w:t>
            </w: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____</w:t>
            </w:r>
          </w:p>
        </w:tc>
        <w:tc>
          <w:tcPr>
            <w:tcW w:w="3686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2A5902" w:rsidRPr="005F11D1" w:rsidRDefault="002A5902" w:rsidP="002A5902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5F11D1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ОРГАН, ЩО ВИДАВ:</w:t>
            </w:r>
          </w:p>
          <w:p w:rsidR="002A5902" w:rsidRPr="00EF0F10" w:rsidRDefault="00896E73" w:rsidP="002153E2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_____________________________________</w:t>
            </w:r>
          </w:p>
        </w:tc>
      </w:tr>
      <w:tr w:rsidR="00EF0F10" w:rsidRPr="00EF0F10" w:rsidTr="00D32DDA">
        <w:tc>
          <w:tcPr>
            <w:tcW w:w="280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EA6BFA" w:rsidRPr="00EF0F10" w:rsidRDefault="00EA6BF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МІСЦЕ РЕЄСТРАЦІЇ:</w:t>
            </w:r>
          </w:p>
        </w:tc>
        <w:tc>
          <w:tcPr>
            <w:tcW w:w="3685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2153E2" w:rsidRPr="00EF0F10" w:rsidRDefault="002153E2" w:rsidP="002153E2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ПОШТОВА АДРЕСА:</w:t>
            </w:r>
          </w:p>
          <w:p w:rsidR="00EA6BFA" w:rsidRPr="00EF0F10" w:rsidRDefault="00EA6BFA" w:rsidP="002153E2">
            <w:pPr>
              <w:ind w:left="5" w:right="-108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2153E2" w:rsidRPr="00EF0F10" w:rsidRDefault="002153E2" w:rsidP="002153E2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ІНДЕКС:</w:t>
            </w:r>
          </w:p>
          <w:p w:rsidR="00EA6BFA" w:rsidRPr="00EF0F10" w:rsidRDefault="00EA6BFA" w:rsidP="001A6945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</w:p>
        </w:tc>
      </w:tr>
      <w:tr w:rsidR="00EF0F10" w:rsidRPr="00EF0F10" w:rsidTr="00D32DDA">
        <w:tc>
          <w:tcPr>
            <w:tcW w:w="280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2A5902" w:rsidRPr="00EF0F10" w:rsidRDefault="00EA6BFA" w:rsidP="00EA6BFA">
            <w:pPr>
              <w:ind w:right="-250"/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t>МІСЦЕ ФАКТИЧНОГО ПРОЖИВАННЯ:</w:t>
            </w:r>
            <w:r w:rsidRPr="00EF0F10">
              <w:rPr>
                <w:rFonts w:ascii="PT Sans" w:hAnsi="PT Sans" w:cs="Arial"/>
                <w:b/>
                <w:color w:val="455560"/>
                <w:spacing w:val="-4"/>
                <w:sz w:val="14"/>
                <w:szCs w:val="14"/>
                <w:lang w:val="uk-UA"/>
              </w:rPr>
              <w:t xml:space="preserve"> </w:t>
            </w:r>
          </w:p>
          <w:p w:rsidR="00EA6BFA" w:rsidRPr="00EF0F10" w:rsidRDefault="00EA6BF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(якщо відрізняється від місця реєстрації)</w:t>
            </w:r>
          </w:p>
        </w:tc>
        <w:tc>
          <w:tcPr>
            <w:tcW w:w="3685" w:type="dxa"/>
            <w:gridSpan w:val="3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2153E2" w:rsidRPr="00EF0F10" w:rsidRDefault="002153E2" w:rsidP="002153E2">
            <w:pPr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ПОШТОВА АДРЕСА:</w:t>
            </w:r>
          </w:p>
          <w:p w:rsidR="00EA6BFA" w:rsidRPr="00EF0F10" w:rsidRDefault="00EA6BFA" w:rsidP="001A6945">
            <w:pPr>
              <w:ind w:left="5" w:right="-108"/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2153E2" w:rsidRPr="00EF0F10" w:rsidRDefault="002153E2" w:rsidP="002153E2">
            <w:pPr>
              <w:ind w:left="5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ІНДЕКС:</w:t>
            </w:r>
          </w:p>
          <w:p w:rsidR="00EA6BFA" w:rsidRPr="00EF0F10" w:rsidRDefault="00EA6BFA" w:rsidP="001A6945">
            <w:pPr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</w:pPr>
          </w:p>
        </w:tc>
      </w:tr>
      <w:tr w:rsidR="00EF0F10" w:rsidRPr="00EF0F10" w:rsidTr="00AE5951">
        <w:tc>
          <w:tcPr>
            <w:tcW w:w="280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EA6BFA" w:rsidRPr="00EF0F10" w:rsidRDefault="00EA6BFA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НОМЕР МОБІЛЬНОГО ТЕЛЕФОНУ:</w:t>
            </w:r>
          </w:p>
        </w:tc>
        <w:tc>
          <w:tcPr>
            <w:tcW w:w="7371" w:type="dxa"/>
            <w:gridSpan w:val="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EA6BFA" w:rsidRPr="00EF0F10" w:rsidRDefault="00EA6BFA" w:rsidP="00EA6BFA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</w:p>
        </w:tc>
      </w:tr>
      <w:tr w:rsidR="00EF0F10" w:rsidRPr="00EF0F10" w:rsidTr="00AE5951">
        <w:tc>
          <w:tcPr>
            <w:tcW w:w="280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EA6BFA" w:rsidRPr="00EF0F10" w:rsidRDefault="00EA6BFA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АДРЕСА ЕЛЕКТРОННОЇ ПОШТИ</w:t>
            </w:r>
            <w:r w:rsidR="007C4D58" w:rsidRPr="00EF0F10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>:</w:t>
            </w:r>
            <w:r w:rsidRPr="00EF0F10"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  <w:t xml:space="preserve"> </w:t>
            </w:r>
          </w:p>
          <w:p w:rsidR="00EA6BFA" w:rsidRPr="00EF0F10" w:rsidRDefault="007C4D58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(</w:t>
            </w:r>
            <w:r w:rsidR="00EA6BFA" w:rsidRPr="00EF0F10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в т.ч. для листування</w:t>
            </w:r>
            <w:r w:rsidRPr="00EF0F10">
              <w:rPr>
                <w:rFonts w:ascii="PT Sans" w:hAnsi="PT Sans" w:cs="Arial"/>
                <w:i/>
                <w:color w:val="455560"/>
                <w:spacing w:val="-4"/>
                <w:sz w:val="14"/>
                <w:szCs w:val="14"/>
                <w:lang w:val="uk-UA"/>
              </w:rPr>
              <w:t>)</w:t>
            </w:r>
          </w:p>
        </w:tc>
        <w:tc>
          <w:tcPr>
            <w:tcW w:w="7371" w:type="dxa"/>
            <w:gridSpan w:val="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EA6BFA" w:rsidRPr="00EF0F10" w:rsidRDefault="00EA6BFA" w:rsidP="00EA6BFA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</w:p>
        </w:tc>
      </w:tr>
      <w:tr w:rsidR="00EF0F10" w:rsidRPr="00EF0F10" w:rsidTr="00AE5951">
        <w:tc>
          <w:tcPr>
            <w:tcW w:w="2802" w:type="dxa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DB28B5" w:rsidRDefault="00DB28B5" w:rsidP="00EA6BFA">
            <w:pPr>
              <w:ind w:right="-25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ДОДАТКОВА ІНФОРМАЦІЯ:</w:t>
            </w:r>
          </w:p>
          <w:p w:rsidR="008633A4" w:rsidRPr="008F08CA" w:rsidRDefault="008633A4" w:rsidP="008633A4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highlight w:val="lightGray"/>
                <w:lang w:val="uk-UA"/>
              </w:rPr>
              <w:t>Клієнт-не СПД:</w:t>
            </w:r>
          </w:p>
          <w:p w:rsidR="008633A4" w:rsidRPr="008F08CA" w:rsidRDefault="008633A4" w:rsidP="008633A4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</w:p>
          <w:p w:rsidR="008633A4" w:rsidRPr="008F08CA" w:rsidRDefault="008633A4" w:rsidP="008633A4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</w:p>
          <w:p w:rsidR="008633A4" w:rsidRPr="008F08CA" w:rsidRDefault="008633A4" w:rsidP="008633A4">
            <w:pPr>
              <w:jc w:val="right"/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lang w:val="uk-UA"/>
              </w:rPr>
            </w:pPr>
            <w:r w:rsidRPr="008F08CA">
              <w:rPr>
                <w:rFonts w:ascii="PT Sans" w:hAnsi="PT Sans" w:cs="Arial"/>
                <w:b/>
                <w:i/>
                <w:color w:val="455560"/>
                <w:sz w:val="16"/>
                <w:szCs w:val="16"/>
                <w:highlight w:val="lightGray"/>
                <w:lang w:val="uk-UA"/>
              </w:rPr>
              <w:t>Або якщо Клієнт-СПД/ самозайнята особа:</w:t>
            </w:r>
          </w:p>
          <w:p w:rsidR="008633A4" w:rsidRPr="00EF0F10" w:rsidRDefault="008633A4" w:rsidP="00EA6BFA">
            <w:pPr>
              <w:ind w:right="-250"/>
              <w:rPr>
                <w:rFonts w:ascii="PT Sans" w:hAnsi="PT Sans" w:cs="Arial"/>
                <w:b/>
                <w:color w:val="455560"/>
                <w:spacing w:val="-2"/>
                <w:sz w:val="16"/>
                <w:szCs w:val="16"/>
                <w:lang w:val="uk-UA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vAlign w:val="center"/>
          </w:tcPr>
          <w:p w:rsidR="00DB28B5" w:rsidRPr="00EF0F10" w:rsidRDefault="00DB28B5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Із змістом пунктів 14.1.226, 69.7 Податкового кодексу України ознайомлений, підприємницьку діяльність не здійснюю, незалежною професійною діяльністю не займаюся, не зареєстрований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      </w:r>
          </w:p>
          <w:p w:rsidR="00DB28B5" w:rsidRPr="00EF0F10" w:rsidRDefault="00DB28B5" w:rsidP="00DB28B5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Із змістом пунктів 14.1.226, 69.7 Податкового кодексу України ознайомлений та повідомляю, що я зареєстрований (на) як фізична особа-підприємець та здійснюю підприємницьку діяльність/особа, яка має право на здійснення незалежної професійної діяльності та займаюсь незалежною професійною діяльністю, та зобов’язуюсь не використовувати рахунки для проведення операцій, пов’язаних зі здійсненням підприємницької діяльності.</w:t>
            </w:r>
          </w:p>
        </w:tc>
      </w:tr>
      <w:tr w:rsidR="00EF0F10" w:rsidRPr="00EF0F10" w:rsidTr="00AE5951">
        <w:tc>
          <w:tcPr>
            <w:tcW w:w="10173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EA6BFA" w:rsidRPr="003571A3" w:rsidRDefault="00EA6BFA" w:rsidP="00B96DE4">
            <w:pPr>
              <w:jc w:val="center"/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</w:pPr>
            <w:r w:rsidRPr="003571A3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2. ПЛАТІЖН</w:t>
            </w:r>
            <w:r w:rsidR="00B96DE4" w:rsidRPr="003571A3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І</w:t>
            </w:r>
            <w:r w:rsidRPr="003571A3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 xml:space="preserve"> КАРТК</w:t>
            </w:r>
            <w:r w:rsidR="00B96DE4" w:rsidRPr="003571A3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И</w:t>
            </w:r>
          </w:p>
        </w:tc>
      </w:tr>
      <w:tr w:rsidR="00EF0F10" w:rsidRPr="00E94C53" w:rsidTr="00AE5951">
        <w:tc>
          <w:tcPr>
            <w:tcW w:w="10173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tbl>
            <w:tblPr>
              <w:tblStyle w:val="a7"/>
              <w:tblW w:w="10060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851"/>
              <w:gridCol w:w="850"/>
              <w:gridCol w:w="284"/>
              <w:gridCol w:w="709"/>
              <w:gridCol w:w="1134"/>
              <w:gridCol w:w="708"/>
              <w:gridCol w:w="1994"/>
              <w:gridCol w:w="274"/>
              <w:gridCol w:w="1380"/>
              <w:gridCol w:w="180"/>
            </w:tblGrid>
            <w:tr w:rsidR="002574B1" w:rsidRPr="00EF0F10" w:rsidTr="00A6761C">
              <w:trPr>
                <w:gridAfter w:val="1"/>
                <w:wAfter w:w="180" w:type="dxa"/>
              </w:trPr>
              <w:tc>
                <w:tcPr>
                  <w:tcW w:w="1696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15034" w:rsidRPr="00EF0F10" w:rsidRDefault="00377E87" w:rsidP="00A6761C">
                  <w:pPr>
                    <w:framePr w:hSpace="180" w:wrap="around" w:vAnchor="text" w:hAnchor="text" w:x="-14" w:y="1"/>
                    <w:spacing w:before="60"/>
                    <w:ind w:left="-113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Основна</w:t>
                  </w:r>
                  <w:r w:rsidR="00C15034"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картка VISA: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15034" w:rsidRPr="00EF0F10" w:rsidRDefault="00C15034" w:rsidP="00A6761C">
                  <w:pPr>
                    <w:framePr w:hSpace="180" w:wrap="around" w:vAnchor="text" w:hAnchor="text" w:x="-14" w:y="1"/>
                    <w:spacing w:before="60"/>
                    <w:ind w:left="-108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Gold</w:t>
                  </w:r>
                </w:p>
              </w:tc>
              <w:tc>
                <w:tcPr>
                  <w:tcW w:w="2127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15034" w:rsidRPr="00EF0F10" w:rsidRDefault="00C15034" w:rsidP="00C15034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Classic</w:t>
                  </w:r>
                </w:p>
              </w:tc>
              <w:tc>
                <w:tcPr>
                  <w:tcW w:w="2702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15034" w:rsidRPr="00EF0F10" w:rsidRDefault="00C15034" w:rsidP="00C15034">
                  <w:pPr>
                    <w:framePr w:hSpace="180" w:wrap="around" w:vAnchor="text" w:hAnchor="text" w:x="-14" w:y="1"/>
                    <w:spacing w:before="60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Вид картки:  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Приватна  </w:t>
                  </w: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15034" w:rsidRPr="00EF0F10" w:rsidRDefault="00C15034" w:rsidP="00C15034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2574B1" w:rsidRPr="00EF0F10" w:rsidTr="00A6761C">
              <w:trPr>
                <w:gridAfter w:val="1"/>
                <w:wAfter w:w="180" w:type="dxa"/>
                <w:trHeight w:val="48"/>
              </w:trPr>
              <w:tc>
                <w:tcPr>
                  <w:tcW w:w="1696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15034" w:rsidRPr="00EF0F10" w:rsidRDefault="00C15034" w:rsidP="00A6761C">
                  <w:pPr>
                    <w:framePr w:hSpace="180" w:wrap="around" w:vAnchor="text" w:hAnchor="text" w:x="-14" w:y="1"/>
                    <w:ind w:left="-113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Тип картки: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15034" w:rsidRPr="00EF0F10" w:rsidRDefault="00C15034" w:rsidP="00A6761C">
                  <w:pPr>
                    <w:framePr w:hSpace="180" w:wrap="around" w:vAnchor="text" w:hAnchor="text" w:x="-14" w:y="1"/>
                    <w:ind w:left="-108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мультивалютна</w:t>
                  </w:r>
                </w:p>
              </w:tc>
              <w:tc>
                <w:tcPr>
                  <w:tcW w:w="2127" w:type="dxa"/>
                  <w:gridSpan w:val="3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15034" w:rsidRPr="00EF0F10" w:rsidRDefault="00C15034" w:rsidP="00C15034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одновалютна   </w:t>
                  </w:r>
                </w:p>
              </w:tc>
              <w:tc>
                <w:tcPr>
                  <w:tcW w:w="2702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15034" w:rsidRPr="00EF0F10" w:rsidRDefault="00C15034" w:rsidP="00C15034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65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C15034" w:rsidRPr="00EF0F10" w:rsidRDefault="00C15034" w:rsidP="00C15034">
                  <w:pPr>
                    <w:framePr w:hSpace="180" w:wrap="around" w:vAnchor="text" w:hAnchor="text" w:x="-14" w:y="1"/>
                    <w:suppressOverlap/>
                    <w:jc w:val="both"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DD5B1C" w:rsidRPr="00E94C53" w:rsidTr="00A6761C">
              <w:trPr>
                <w:trHeight w:val="319"/>
              </w:trPr>
              <w:tc>
                <w:tcPr>
                  <w:tcW w:w="1696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D5B1C" w:rsidRPr="00EF0F10" w:rsidRDefault="00DD5B1C" w:rsidP="00A6761C">
                  <w:pPr>
                    <w:framePr w:hSpace="180" w:wrap="around" w:vAnchor="text" w:hAnchor="text" w:x="-14" w:y="1"/>
                    <w:ind w:left="-113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>Валюта рахунку:</w:t>
                  </w:r>
                </w:p>
              </w:tc>
              <w:tc>
                <w:tcPr>
                  <w:tcW w:w="85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D5B1C" w:rsidRPr="00EF0F10" w:rsidRDefault="00DD5B1C" w:rsidP="00A6761C">
                  <w:pPr>
                    <w:framePr w:hSpace="180" w:wrap="around" w:vAnchor="text" w:hAnchor="text" w:x="-14" w:y="1"/>
                    <w:ind w:left="-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гривня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D5B1C" w:rsidRPr="00EF0F10" w:rsidRDefault="00DD5B1C" w:rsidP="00A6761C">
                  <w:pPr>
                    <w:framePr w:hSpace="180" w:wrap="around" w:vAnchor="text" w:hAnchor="text" w:x="-14" w:y="1"/>
                    <w:ind w:left="-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долар США</w:t>
                  </w:r>
                </w:p>
              </w:tc>
              <w:tc>
                <w:tcPr>
                  <w:tcW w:w="70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D5B1C" w:rsidRPr="00EF0F10" w:rsidRDefault="00DD5B1C" w:rsidP="00A6761C">
                  <w:pPr>
                    <w:framePr w:hSpace="180" w:wrap="around" w:vAnchor="text" w:hAnchor="text" w:x="-14" w:y="1"/>
                    <w:ind w:left="-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b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євро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D5B1C" w:rsidRPr="00EF0F10" w:rsidRDefault="00DD5B1C" w:rsidP="00A6761C">
                  <w:pPr>
                    <w:framePr w:hSpace="180" w:wrap="around" w:vAnchor="text" w:hAnchor="text" w:x="-14" w:y="1"/>
                    <w:ind w:left="-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швейцарський франк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D5B1C" w:rsidRPr="00EF0F10" w:rsidRDefault="00DD5B1C" w:rsidP="00F46661">
                  <w:pPr>
                    <w:framePr w:hSpace="180" w:wrap="around" w:vAnchor="text" w:hAnchor="text" w:x="-14" w:y="1"/>
                    <w:ind w:left="-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англійський фунт стерлінгів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DD5B1C" w:rsidRPr="00EF0F10" w:rsidRDefault="00DD5B1C" w:rsidP="00A6761C">
                  <w:pPr>
                    <w:framePr w:hSpace="180" w:wrap="around" w:vAnchor="text" w:hAnchor="text" w:x="-14" w:y="1"/>
                    <w:ind w:left="-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0B4BDA">
                    <w:rPr>
                      <w:rFonts w:ascii="MS Gothic" w:eastAsia="MS Gothic" w:hAnsi="MS Gothic" w:cs="Arial" w:hint="eastAsia"/>
                      <w:b/>
                      <w:color w:val="455560"/>
                      <w:sz w:val="16"/>
                      <w:szCs w:val="16"/>
                      <w:lang w:val="uk-UA"/>
                    </w:rPr>
                    <w:t>☐</w:t>
                  </w:r>
                  <w:r w:rsidRPr="000B4BDA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російський рубль</w:t>
                  </w:r>
                </w:p>
              </w:tc>
            </w:tr>
          </w:tbl>
          <w:p w:rsidR="00377E87" w:rsidRPr="00C319B9" w:rsidRDefault="00377E87" w:rsidP="00377E87">
            <w:pPr>
              <w:ind w:right="-185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</w:t>
            </w:r>
            <w:r w:rsidRPr="00377E87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Gold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: 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377E87" w:rsidRPr="00C319B9" w:rsidRDefault="00377E87" w:rsidP="00377E87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випускається до карткового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377E87" w:rsidRPr="00AC329E" w:rsidRDefault="00377E87" w:rsidP="00377E87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Gold 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фунт стерлінгів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377E87" w:rsidRPr="00C319B9" w:rsidRDefault="00377E87" w:rsidP="00377E87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377E87" w:rsidRPr="00C319B9" w:rsidRDefault="00377E87" w:rsidP="00377E87">
            <w:pPr>
              <w:spacing w:before="120"/>
              <w:ind w:right="-187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 Додаткові картки до приватної картки VISA </w:t>
            </w:r>
            <w:r w:rsidRPr="00377E87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Classic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: 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</w:p>
          <w:p w:rsidR="00377E87" w:rsidRPr="00C319B9" w:rsidRDefault="00377E87" w:rsidP="00377E87">
            <w:pPr>
              <w:jc w:val="both"/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b/>
                <w:i/>
                <w:color w:val="455560"/>
                <w:sz w:val="12"/>
                <w:szCs w:val="12"/>
                <w:lang w:val="uk-UA"/>
              </w:rPr>
              <w:t>випускається до карткового рахунку на ім’я держателя основної картки або на ім’я іншої особи (додатково заповнюється заява на ім’я іншої особи)</w:t>
            </w:r>
          </w:p>
          <w:p w:rsidR="00377E87" w:rsidRPr="00AC329E" w:rsidRDefault="00377E87" w:rsidP="00377E87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>
              <w:rPr>
                <w:rFonts w:ascii="MS Gothic" w:eastAsia="MS Gothic" w:hAnsi="MS Gothic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Classic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/ 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Валюта: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 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гривня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долар США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євро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швейц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франк  </w:t>
            </w:r>
            <w:r w:rsidRPr="00C319B9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</w:t>
            </w:r>
            <w:r w:rsidRPr="00AC329E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  <w:r w:rsidRPr="00C319B9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фунт стерлінгів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</w:t>
            </w:r>
            <w:r w:rsidRPr="000B4BDA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0B4BDA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російський рубль</w:t>
            </w:r>
          </w:p>
          <w:p w:rsidR="00377E87" w:rsidRPr="00C319B9" w:rsidRDefault="00377E87" w:rsidP="00377E87">
            <w:pPr>
              <w:jc w:val="both"/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</w:pPr>
            <w:r w:rsidRPr="00C319B9">
              <w:rPr>
                <w:rFonts w:ascii="PT Sans" w:hAnsi="PT Sans" w:cs="Arial"/>
                <w:color w:val="455560"/>
                <w:sz w:val="12"/>
                <w:szCs w:val="12"/>
                <w:lang w:val="uk-UA"/>
              </w:rPr>
              <w:t>(необхідне вибрати)</w:t>
            </w:r>
          </w:p>
          <w:p w:rsidR="00EA6BFA" w:rsidRPr="00EF0F10" w:rsidRDefault="00EA6BFA" w:rsidP="00377E87">
            <w:pPr>
              <w:spacing w:before="120" w:after="40"/>
              <w:rPr>
                <w:rFonts w:ascii="PT Sans" w:hAnsi="PT Sans" w:cs="Arial"/>
                <w:color w:val="455560"/>
                <w:sz w:val="18"/>
                <w:szCs w:val="18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Прошу відкрити рахунки та надати перераховані нижче банківські послуги.</w:t>
            </w:r>
          </w:p>
        </w:tc>
      </w:tr>
      <w:tr w:rsidR="00EF0F10" w:rsidRPr="00EF0F10" w:rsidTr="00AE5951">
        <w:tc>
          <w:tcPr>
            <w:tcW w:w="10173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</w:tcPr>
          <w:p w:rsidR="00DB28B5" w:rsidRPr="003571A3" w:rsidRDefault="00DB28B5" w:rsidP="00B42B6E">
            <w:pPr>
              <w:tabs>
                <w:tab w:val="left" w:pos="4027"/>
              </w:tabs>
              <w:jc w:val="center"/>
              <w:rPr>
                <w:rFonts w:ascii="PT Sans" w:hAnsi="PT Sans" w:cs="Arial"/>
                <w:color w:val="FFFFFF" w:themeColor="background1"/>
                <w:sz w:val="16"/>
                <w:szCs w:val="16"/>
                <w:lang w:val="uk-UA"/>
              </w:rPr>
            </w:pPr>
            <w:r w:rsidRPr="003571A3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ДОДАТКОВІ ПОСЛУГИ БАНКА</w:t>
            </w:r>
          </w:p>
        </w:tc>
      </w:tr>
      <w:tr w:rsidR="00EF0F10" w:rsidRPr="00EF0F10" w:rsidTr="00AE5951">
        <w:tc>
          <w:tcPr>
            <w:tcW w:w="10173" w:type="dxa"/>
            <w:gridSpan w:val="6"/>
            <w:tcBorders>
              <w:top w:val="single" w:sz="4" w:space="0" w:color="455560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EA6BFA" w:rsidRPr="00EF0F10" w:rsidRDefault="00EA6BFA" w:rsidP="00EA6BFA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Прошу Вас підключити 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мою платіжну картку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до сервісу розсилки SMS-повідомлень на мобільний телефон № _______________________ </w:t>
            </w:r>
            <w:r w:rsidR="00A6761C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та списувати плату з мого карткового рахунку , згідно тарифів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</w:p>
          <w:p w:rsidR="00EA6BFA" w:rsidRPr="00EF0F10" w:rsidRDefault="00EA6BFA" w:rsidP="00C15034">
            <w:pPr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Мова повідомлення: </w:t>
            </w:r>
            <w:r w:rsidRPr="00EF0F10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українська                   </w:t>
            </w:r>
            <w:r w:rsidRPr="00EF0F10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англійська                   </w:t>
            </w:r>
            <w:r w:rsidRPr="00EF0F10">
              <w:rPr>
                <w:rFonts w:ascii="MS Gothic" w:eastAsia="MS Gothic" w:hAnsi="MS Gothic" w:cs="Arial" w:hint="eastAsia"/>
                <w:b/>
                <w:color w:val="455560"/>
                <w:sz w:val="16"/>
                <w:szCs w:val="16"/>
                <w:lang w:val="uk-UA"/>
              </w:rPr>
              <w:t>☐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російська</w:t>
            </w:r>
            <w:r w:rsidR="00C15034"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</w:t>
            </w:r>
          </w:p>
        </w:tc>
      </w:tr>
      <w:tr w:rsidR="00EF0F10" w:rsidRPr="00D32DDA" w:rsidTr="00AE5951">
        <w:tc>
          <w:tcPr>
            <w:tcW w:w="101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77DD" w:rsidRPr="005F11D1" w:rsidRDefault="000577DD" w:rsidP="00374107">
            <w:pPr>
              <w:pStyle w:val="afc"/>
              <w:ind w:left="738"/>
              <w:rPr>
                <w:rFonts w:ascii="PT Sans" w:hAnsi="PT Sans" w:cs="Arial"/>
                <w:color w:val="455560"/>
                <w:sz w:val="2"/>
                <w:szCs w:val="2"/>
                <w:lang w:val="uk-UA"/>
              </w:rPr>
            </w:pPr>
          </w:p>
        </w:tc>
      </w:tr>
      <w:tr w:rsidR="005F11D1" w:rsidRPr="00EF0F10" w:rsidTr="005F11D1">
        <w:tc>
          <w:tcPr>
            <w:tcW w:w="101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11D1" w:rsidRPr="00EF0F10" w:rsidRDefault="005F11D1" w:rsidP="005F11D1">
            <w:pPr>
              <w:spacing w:before="120"/>
              <w:jc w:val="both"/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Я розумію, ознайомився, приєднуюсь та згоден з перерахованими нижче умовами і своїм підписом зобов'язуюсь неухильно дотримуватись:</w:t>
            </w:r>
          </w:p>
          <w:p w:rsidR="001F2D17" w:rsidRPr="001F2D17" w:rsidRDefault="001F2D17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Умов надання банківських послуг в АБ «КЛІРИНГОВИЙ ДІМ» (для фізичних осіб) та Правил користування платіжною картою АБ «КЛІРИНГОВИЙ ДІМ», Тарифів Банку, які було надано мені для ознайомлення в письмовому вигляді, діючі редакції яких розміщені в мережі інтернет за адресою http://www.clhs.com.ua;</w:t>
            </w:r>
          </w:p>
          <w:p w:rsidR="005F11D1" w:rsidRPr="00EF0F10" w:rsidRDefault="005F11D1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Інструкції про порядок відкриття, використання і закриття рахунків у національній та іноземних валютах, вимоги якої для мене є обов'язковими; </w:t>
            </w:r>
          </w:p>
          <w:p w:rsidR="005F11D1" w:rsidRPr="00EF0F10" w:rsidRDefault="005F11D1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не використання рахунку(-ків) для проведення операцій, пов'язаних із здійсненням підприємницької діяльності;</w:t>
            </w:r>
          </w:p>
          <w:p w:rsidR="005F11D1" w:rsidRPr="00EF0F10" w:rsidRDefault="005F11D1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самостійної сплати вартості послуг, які надаються компаніями-партнерами;</w:t>
            </w:r>
          </w:p>
          <w:p w:rsidR="005F11D1" w:rsidRPr="00EF0F10" w:rsidRDefault="005F11D1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письмового повідомлення Банку про зміну адреси та всіх інших моїх даних не пізніше 15 календарних днів з моменту виникнення;</w:t>
            </w:r>
          </w:p>
          <w:p w:rsidR="005F11D1" w:rsidRPr="00EF0F10" w:rsidRDefault="005F11D1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надання достовірної інформації та розумію, що виявлення Банком прихованої або недостовірної інформації є достатньою умовою для закриття або припинення дій за рахунками, відкритими в межах цієї Заяви-договору (надалі – рахунки).</w:t>
            </w:r>
          </w:p>
          <w:p w:rsidR="005F11D1" w:rsidRPr="00EF0F10" w:rsidRDefault="005F11D1" w:rsidP="005F11D1">
            <w:pPr>
              <w:spacing w:before="60"/>
              <w:jc w:val="both"/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Я погоджуюсь та підтверджую, що:</w:t>
            </w:r>
          </w:p>
          <w:p w:rsidR="005F11D1" w:rsidRPr="00EF0F10" w:rsidRDefault="001F2D17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мною отримано повну інформацію про умови накопичувального рахунку в АБ «КЛІРИНГОВИЙ ДІМ», а також Я згоден, що </w:t>
            </w:r>
            <w:r w:rsidR="005F11D1" w:rsidRP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</w:t>
            </w:r>
            <w:r w:rsidR="005F11D1"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роцентна ставка за рахунками встановлюється в розмірі, що діє в Банку для цього типу продукту на момент підписання документів, та разом з Тарифами може змінюватися рішенням Банку в односторонньому порядку;</w:t>
            </w:r>
          </w:p>
          <w:p w:rsidR="00A6761C" w:rsidRDefault="005F11D1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ця Заява-договір разом з Умовами надання банківських послуг, Правилами користування платіжною карткою АБ «КЛІРИНГОВИЙ ДІМ»,  Додатковими послугами АБ «КЛІРИНГОВИЙ ДІМ» за платіжними картками VISA, а також з Тарифами Банку являє собою договір приєднання;</w:t>
            </w:r>
            <w:r w:rsidR="00A6761C" w:rsidRPr="00E7440F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 xml:space="preserve"> </w:t>
            </w:r>
          </w:p>
          <w:p w:rsidR="001F2D17" w:rsidRPr="00EF0F10" w:rsidRDefault="001F2D17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вся інформація в цій Заяві-договорі є повною та правдивою;</w:t>
            </w:r>
          </w:p>
          <w:p w:rsidR="001F2D17" w:rsidRPr="00EF0F10" w:rsidRDefault="001F2D17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уповноважую Банк перевіряти інформацію, що міститься в цій Заяві-договорі та іншу інформацію, яка може бути необхідною для прийняття рішення про відкриття мені карткового(-их) рахунку(-ів)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 у тому числі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оформлення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платіжної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картки(-ок),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встановлення ліміту кредитної лінії/овердрафту чи іншої послуги, 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за місцем мого проживання, роботи (навчання) або у представників держави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(в т.ч. інформації з державних реєстрів) 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та місцевого самоврядування;</w:t>
            </w:r>
          </w:p>
          <w:p w:rsidR="001F2D17" w:rsidRPr="001F2D17" w:rsidRDefault="001F2D17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lastRenderedPageBreak/>
              <w:t>Банк може звертатись в одне або декілька бюро кредитних історій для перевірки відомостей, зазначених у цій Заяві-договорі і одержання інформації з моєї кредитної історії та з метою формування моєї кредитної історії, Банк може надавати/розміщувати в одне або кілька бюро кредитних історій (про назву та місцезнаходження яких, я проінформований) всіх необхідних відомостей про мене, про мої зобов'язання по цій Заяві-договору та іншої інформації, передбаченої Законом України «Про організацію формування та обігу кредитних історій»;</w:t>
            </w:r>
          </w:p>
          <w:p w:rsidR="001F2D17" w:rsidRPr="001F2D17" w:rsidRDefault="001F2D17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Банк  має право відмовитись від встановлення ділових стосунків та відмовити у оформленні платіжної картки без пояснення причин;</w:t>
            </w:r>
          </w:p>
          <w:p w:rsidR="001F2D17" w:rsidRPr="001F2D17" w:rsidRDefault="001F2D17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Банк попередньо письмово ознайомив мене з інформацією, надання якої передбачено ч.2 та ч. 3 ст. 9 Закону України "Про споживче кредитування";</w:t>
            </w:r>
          </w:p>
          <w:p w:rsidR="001F2D17" w:rsidRPr="001F2D17" w:rsidRDefault="001F2D17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отримав повну інформацію про дистанційне обслуговування, що здійснюється Банком, погоджуюсь на надання Банком послуг в межах дистанційного обслуговування (в тому числі, на отримання виписок на електронну адресу, вказану в цій Заяві-договорі), а також на оплату комісій, за надання послуг в межах дистанційного обслуговування, передбачених Тарифами Банку у порядку, визначеному Публічною пропозицією;</w:t>
            </w:r>
          </w:p>
          <w:p w:rsidR="001F2D17" w:rsidRPr="001F2D17" w:rsidRDefault="001F2D17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повідомлений про способи відмови від надання послуг, що надаються згідно з цією Заявою-договором та надаю свою згоду на надання Банком інформації на запит операторів мобільного зв’язку/провайдерів та ін. щодо моєї згоди на отримання SMS-повідомлень;</w:t>
            </w:r>
          </w:p>
          <w:p w:rsidR="001F2D17" w:rsidRPr="001F2D17" w:rsidRDefault="001F2D17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підписанням цього документу я надаю згоду АБ «КЛІРИНГОВИЙ ДІМ» на обробку та використання моїх персональних даних, які належать до банківської таємниці, згідно затвердженої Банком мети такого використання і такої обробки, підтверджую,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даних;</w:t>
            </w:r>
          </w:p>
          <w:p w:rsidR="005F11D1" w:rsidRPr="00EF0F10" w:rsidRDefault="005F11D1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отримав повну інформацію про місцезнаходження установи банку, графік його р</w:t>
            </w:r>
            <w:r w:rsid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оботи та номери телефонів;</w:t>
            </w:r>
          </w:p>
          <w:p w:rsidR="005F11D1" w:rsidRPr="00EF0F10" w:rsidRDefault="005F11D1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письмові розпорядження підписуватимуться мною або уповноваженою мною особою за довіреністю, а у разі зміни повноважень особи на право розпоряджатися рахунком зобов'язуюсь негайно повідомити про це в письмовій формі;</w:t>
            </w:r>
          </w:p>
          <w:p w:rsidR="005F11D1" w:rsidRPr="00EF0F10" w:rsidRDefault="005F11D1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листування щодо рахунків буде </w:t>
            </w:r>
            <w:r w:rsidRPr="0037410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надсилатися Банком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за адресою вказаною за місцем фактичного проживання, про зміну адреси повідомлятиму Банк письмово;</w:t>
            </w:r>
          </w:p>
          <w:p w:rsidR="005F11D1" w:rsidRPr="00EF0F10" w:rsidRDefault="005F11D1" w:rsidP="001F2D17">
            <w:pPr>
              <w:pStyle w:val="afc"/>
              <w:numPr>
                <w:ilvl w:val="0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отримав один примірник Заяви-договору.</w:t>
            </w:r>
          </w:p>
          <w:p w:rsidR="005F11D1" w:rsidRPr="00EF0F10" w:rsidRDefault="005F11D1" w:rsidP="005F11D1">
            <w:pPr>
              <w:spacing w:before="60"/>
              <w:jc w:val="both"/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Своїм підписом підтверджую, що ознайомлений з:</w:t>
            </w:r>
          </w:p>
          <w:p w:rsidR="005F11D1" w:rsidRPr="00EF0F10" w:rsidRDefault="005F11D1" w:rsidP="001F2D17">
            <w:pPr>
              <w:pStyle w:val="afc"/>
              <w:numPr>
                <w:ilvl w:val="1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частиною четвертою статті 26 Закону України «Про систему гарантування вкладів фізичних осіб»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і</w:t>
            </w:r>
            <w:r w:rsidRPr="00EF0F10">
              <w:rPr>
                <w:rFonts w:ascii="PT Sans" w:hAnsi="PT Sans"/>
                <w:color w:val="455560"/>
                <w:sz w:val="14"/>
                <w:szCs w:val="14"/>
                <w:lang w:val="uk-UA"/>
              </w:rPr>
              <w:t xml:space="preserve"> 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сумою граничного розміру відшкодування коштів та які розміщені і знаходяться на офіційній сторінці ФГВФО в мережі Інтернет </w:t>
            </w:r>
            <w:hyperlink r:id="rId9" w:history="1">
              <w:r w:rsidRPr="003571A3">
                <w:rPr>
                  <w:rFonts w:ascii="PT Sans" w:hAnsi="PT Sans" w:cs="Arial"/>
                  <w:color w:val="455560"/>
                  <w:sz w:val="16"/>
                  <w:szCs w:val="16"/>
                  <w:u w:val="single"/>
                  <w:lang w:val="uk-UA"/>
                </w:rPr>
                <w:t>http://www.fg.gov.ua</w:t>
              </w:r>
            </w:hyperlink>
            <w:r>
              <w:rPr>
                <w:rFonts w:ascii="PT Sans" w:hAnsi="PT Sans" w:cs="Arial"/>
                <w:color w:val="455560"/>
                <w:sz w:val="16"/>
                <w:szCs w:val="16"/>
                <w:u w:val="single"/>
                <w:lang w:val="uk-UA"/>
              </w:rPr>
              <w:t>;</w:t>
            </w:r>
          </w:p>
          <w:p w:rsidR="005F11D1" w:rsidRPr="00EF0F10" w:rsidRDefault="005F11D1" w:rsidP="001F2D17">
            <w:pPr>
              <w:pStyle w:val="afc"/>
              <w:numPr>
                <w:ilvl w:val="1"/>
                <w:numId w:val="17"/>
              </w:numPr>
              <w:ind w:left="142" w:hanging="142"/>
              <w:jc w:val="both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довідкою про систему гарантування вкладів фізичних осіб;  </w:t>
            </w:r>
          </w:p>
          <w:p w:rsidR="005F11D1" w:rsidRDefault="005F11D1" w:rsidP="001F2D17">
            <w:pPr>
              <w:pStyle w:val="afc"/>
              <w:numPr>
                <w:ilvl w:val="1"/>
                <w:numId w:val="17"/>
              </w:numPr>
              <w:ind w:left="142" w:hanging="142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з тим, що проставлений власноручно підпис нижче буде використовуватись Банком як зразок мого підпису.  </w:t>
            </w:r>
            <w: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      </w:t>
            </w:r>
          </w:p>
          <w:p w:rsidR="005F11D1" w:rsidRPr="00EF0F10" w:rsidRDefault="005F11D1" w:rsidP="005F11D1">
            <w:pPr>
              <w:pStyle w:val="afc"/>
              <w:ind w:left="284" w:firstLine="7796"/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5F11D1">
              <w:rPr>
                <w:rFonts w:ascii="PT Sans" w:hAnsi="PT Sans" w:cs="Arial"/>
                <w:b/>
                <w:color w:val="455560"/>
                <w:sz w:val="16"/>
                <w:szCs w:val="16"/>
              </w:rPr>
              <w:t xml:space="preserve">  </w:t>
            </w: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_________________________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:rsidR="005F11D1" w:rsidRDefault="005F11D1" w:rsidP="005F11D1">
            <w:pPr>
              <w:spacing w:after="120"/>
              <w:jc w:val="center"/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</w:pPr>
            <w:r w:rsidRPr="008C33DB">
              <w:rPr>
                <w:rFonts w:ascii="PT Sans" w:hAnsi="PT Sans" w:cs="Arial"/>
                <w:b/>
                <w:color w:val="455560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318D2">
              <w:rPr>
                <w:rFonts w:ascii="PT Sans" w:hAnsi="PT Sans" w:cs="Arial"/>
                <w:b/>
                <w:color w:val="455560"/>
                <w:sz w:val="14"/>
                <w:szCs w:val="14"/>
                <w:lang w:val="uk-UA"/>
              </w:rPr>
              <w:t>(підпис Клієнта)</w:t>
            </w:r>
          </w:p>
          <w:p w:rsidR="008C33DB" w:rsidRPr="008C33DB" w:rsidRDefault="008C33DB" w:rsidP="008C33DB">
            <w:pPr>
              <w:jc w:val="both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8C33DB">
              <w:rPr>
                <w:rFonts w:ascii="PT Sans" w:hAnsi="PT Sans"/>
                <w:bCs/>
                <w:color w:val="455560"/>
                <w:sz w:val="16"/>
                <w:szCs w:val="16"/>
                <w:lang w:val="uk-UA"/>
              </w:rPr>
              <w:t>Укладаючи цей Договір</w:t>
            </w:r>
            <w:r w:rsidRPr="008C33DB">
              <w:rPr>
                <w:rFonts w:ascii="PT Sans" w:hAnsi="PT Sans"/>
                <w:color w:val="455560"/>
                <w:sz w:val="16"/>
                <w:szCs w:val="16"/>
                <w:lang w:val="uk-UA"/>
              </w:rPr>
              <w:t xml:space="preserve"> я, відповідно до встановленого законодавством України порядку, надаю Банку доручення самостійно, без додаткового узгодження зі мною, протягом строку дії цієї Заяви-договору здійснювати договірне списання грошових коштів з моїх рахунків, які відкриті в Банку чи в інших фінансових установах, в межах сум, які підлягають сплаті Банку за цією Заявою-договором, кредитними договорами, укладеними мною чи особою, за яку я виступив поручителем, та у випадках передбачених умовами даної Заяви-договору, оформлювати заяви на здійснення банківських операцій купівлі валюти згідно вимог валютного законодавства</w:t>
            </w:r>
            <w:r w:rsidRPr="008C33DB">
              <w:rPr>
                <w:rFonts w:ascii="PT Sans" w:hAnsi="PT Sans"/>
                <w:bCs/>
                <w:color w:val="455560"/>
                <w:sz w:val="16"/>
                <w:szCs w:val="16"/>
                <w:lang w:val="uk-UA"/>
              </w:rPr>
              <w:t>.</w:t>
            </w:r>
          </w:p>
        </w:tc>
      </w:tr>
      <w:tr w:rsidR="00EF0F10" w:rsidRPr="00EF0F10" w:rsidTr="005F11D1">
        <w:tc>
          <w:tcPr>
            <w:tcW w:w="79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1ED" w:rsidRPr="00EF0F10" w:rsidRDefault="00D251ED" w:rsidP="001A6945">
            <w:pPr>
              <w:spacing w:before="120" w:after="120"/>
              <w:rPr>
                <w:rFonts w:ascii="PT Sans" w:hAnsi="PT Sans" w:cs="Arial"/>
                <w:b/>
                <w:color w:val="455560"/>
                <w:sz w:val="4"/>
                <w:szCs w:val="4"/>
                <w:lang w:val="uk-UA"/>
              </w:rPr>
            </w:pPr>
            <w:r w:rsidRPr="00E7681E">
              <w:rPr>
                <w:rFonts w:ascii="PT Sans" w:hAnsi="PT Sans" w:cs="Arial"/>
                <w:b/>
                <w:color w:val="455560"/>
                <w:spacing w:val="-4"/>
                <w:sz w:val="16"/>
                <w:szCs w:val="16"/>
                <w:lang w:val="uk-UA"/>
              </w:rPr>
              <w:lastRenderedPageBreak/>
              <w:t>Клієнт</w:t>
            </w:r>
            <w:r w:rsidRPr="00EF0F10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 _________________________ </w:t>
            </w:r>
            <w:r w:rsidR="001A6945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/_________________</w:t>
            </w:r>
            <w:r w:rsidR="0098760D" w:rsidRPr="00EF0F10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en-US"/>
              </w:rPr>
              <w:t xml:space="preserve"> </w:t>
            </w: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/</w:t>
            </w:r>
            <w:r w:rsidRPr="00EF0F10">
              <w:rPr>
                <w:rFonts w:ascii="PT Sans" w:hAnsi="PT Sans" w:cs="Arial"/>
                <w:b/>
                <w:color w:val="455560"/>
                <w:sz w:val="18"/>
                <w:szCs w:val="18"/>
                <w:lang w:val="uk-UA"/>
              </w:rPr>
              <w:t xml:space="preserve">                                                   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</w:tcPr>
          <w:p w:rsidR="00D251ED" w:rsidRPr="00EF0F10" w:rsidRDefault="00D251ED" w:rsidP="001A6945">
            <w:pPr>
              <w:spacing w:before="120" w:after="120"/>
              <w:jc w:val="right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Дата </w:t>
            </w:r>
            <w:r w:rsidR="001A6945">
              <w:rPr>
                <w:rFonts w:ascii="PT Sans" w:hAnsi="PT Sans" w:cs="Arial"/>
                <w:b/>
                <w:color w:val="455560"/>
                <w:sz w:val="16"/>
                <w:szCs w:val="16"/>
                <w:u w:val="single"/>
                <w:lang w:val="uk-UA"/>
              </w:rPr>
              <w:t>___________</w:t>
            </w:r>
          </w:p>
        </w:tc>
      </w:tr>
      <w:tr w:rsidR="00EF0F10" w:rsidRPr="00EF0F10" w:rsidTr="005F11D1">
        <w:tc>
          <w:tcPr>
            <w:tcW w:w="10173" w:type="dxa"/>
            <w:gridSpan w:val="6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  <w:shd w:val="clear" w:color="auto" w:fill="455560"/>
            <w:vAlign w:val="center"/>
          </w:tcPr>
          <w:p w:rsidR="00EA6BFA" w:rsidRPr="003571A3" w:rsidRDefault="00FB7523" w:rsidP="00B42B6E">
            <w:pPr>
              <w:tabs>
                <w:tab w:val="left" w:pos="3484"/>
              </w:tabs>
              <w:jc w:val="center"/>
              <w:rPr>
                <w:rFonts w:ascii="PT Sans" w:hAnsi="PT Sans" w:cs="Arial"/>
                <w:b/>
                <w:color w:val="FFFFFF" w:themeColor="background1"/>
                <w:spacing w:val="-4"/>
                <w:sz w:val="18"/>
                <w:szCs w:val="18"/>
                <w:lang w:val="uk-UA"/>
              </w:rPr>
            </w:pPr>
            <w:r w:rsidRPr="003571A3">
              <w:rPr>
                <w:rFonts w:ascii="PT Sans" w:hAnsi="PT Sans" w:cs="Arial"/>
                <w:b/>
                <w:color w:val="FFFFFF" w:themeColor="background1"/>
                <w:sz w:val="18"/>
                <w:szCs w:val="18"/>
                <w:lang w:val="uk-UA"/>
              </w:rPr>
              <w:t>ВІДМІТКИ БАНКУ:</w:t>
            </w:r>
          </w:p>
        </w:tc>
      </w:tr>
      <w:tr w:rsidR="00EF0F10" w:rsidRPr="00EF0F10" w:rsidTr="00AE5951">
        <w:tc>
          <w:tcPr>
            <w:tcW w:w="10173" w:type="dxa"/>
            <w:gridSpan w:val="6"/>
            <w:tcBorders>
              <w:top w:val="single" w:sz="4" w:space="0" w:color="455560"/>
              <w:left w:val="single" w:sz="4" w:space="0" w:color="455560"/>
              <w:bottom w:val="nil"/>
              <w:right w:val="single" w:sz="4" w:space="0" w:color="455560"/>
            </w:tcBorders>
          </w:tcPr>
          <w:p w:rsidR="00FB7523" w:rsidRPr="00EF0F10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Правильність та достовірність даних мною перевірені, ідентифікація</w:t>
            </w:r>
            <w:r w:rsidR="00B07948"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і верифікація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клієнта проведена згідно існуючих нормативних документів Банку</w:t>
            </w:r>
            <w:r w:rsidR="00B07948"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 засвідчую  справжність підпису (підписів),  який (які) зроблено в моїй присутності:</w:t>
            </w:r>
          </w:p>
          <w:p w:rsidR="00FB7523" w:rsidRPr="00EF0F10" w:rsidRDefault="00FB7523" w:rsidP="002B2123">
            <w:pPr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 працівника банку, який прийняв заяву</w:t>
            </w:r>
            <w:r w:rsidR="0038365D"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____________________________________________________</w:t>
            </w:r>
            <w:r w:rsidR="002B2123"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ПІБ: __________________     Підпис ______________</w:t>
            </w:r>
          </w:p>
        </w:tc>
      </w:tr>
      <w:tr w:rsidR="00EF0F10" w:rsidRPr="00EF0F10" w:rsidTr="00AE5951">
        <w:tc>
          <w:tcPr>
            <w:tcW w:w="10173" w:type="dxa"/>
            <w:gridSpan w:val="6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</w:tcPr>
          <w:p w:rsidR="00FB7523" w:rsidRPr="00EF0F10" w:rsidRDefault="00FB7523" w:rsidP="00FB7523">
            <w:pPr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Відкрити рахунок(ки) та випусти платіжну(і) картку(и) згідно вищенаведених даних дозволяю:</w:t>
            </w:r>
          </w:p>
        </w:tc>
      </w:tr>
      <w:tr w:rsidR="00EF0F10" w:rsidRPr="00EF0F10" w:rsidTr="00AE5951">
        <w:tc>
          <w:tcPr>
            <w:tcW w:w="10173" w:type="dxa"/>
            <w:gridSpan w:val="6"/>
            <w:tcBorders>
              <w:top w:val="nil"/>
              <w:left w:val="single" w:sz="4" w:space="0" w:color="455560"/>
              <w:bottom w:val="nil"/>
              <w:right w:val="single" w:sz="4" w:space="0" w:color="455560"/>
            </w:tcBorders>
          </w:tcPr>
          <w:p w:rsidR="00FB7523" w:rsidRPr="00EF0F10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Підпис особи, яка контролює відкриття рахунків</w:t>
            </w:r>
            <w:r w:rsidR="0038365D"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>:</w:t>
            </w: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ab/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ab/>
            </w:r>
          </w:p>
          <w:p w:rsidR="00FB7523" w:rsidRPr="00EF0F10" w:rsidRDefault="00FB7523" w:rsidP="00FB7523">
            <w:pPr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</w:t>
            </w:r>
            <w:r w:rsidR="0038365D"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__________________________________________________________ ПІБ</w:t>
            </w:r>
            <w:r w:rsidR="0038365D"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_____________________________     Підпис ______________</w:t>
            </w:r>
          </w:p>
        </w:tc>
      </w:tr>
      <w:tr w:rsidR="00EF0F10" w:rsidRPr="00EF0F10" w:rsidTr="00A6761C">
        <w:trPr>
          <w:trHeight w:val="1605"/>
        </w:trPr>
        <w:tc>
          <w:tcPr>
            <w:tcW w:w="10173" w:type="dxa"/>
            <w:gridSpan w:val="6"/>
            <w:tcBorders>
              <w:top w:val="nil"/>
              <w:left w:val="single" w:sz="4" w:space="0" w:color="455560"/>
              <w:bottom w:val="single" w:sz="4" w:space="0" w:color="455560"/>
              <w:right w:val="single" w:sz="4" w:space="0" w:color="455560"/>
            </w:tcBorders>
          </w:tcPr>
          <w:p w:rsidR="00FB7523" w:rsidRPr="00EF0F10" w:rsidRDefault="00FB7523" w:rsidP="00FB7523">
            <w:pPr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Карткові рахунки відкрито: </w:t>
            </w:r>
          </w:p>
          <w:tbl>
            <w:tblPr>
              <w:tblStyle w:val="a7"/>
              <w:tblW w:w="1005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27"/>
              <w:gridCol w:w="1310"/>
              <w:gridCol w:w="1813"/>
            </w:tblGrid>
            <w:tr w:rsidR="002574B1" w:rsidRPr="00EF0F10" w:rsidTr="00A6761C">
              <w:trPr>
                <w:trHeight w:val="202"/>
              </w:trPr>
              <w:tc>
                <w:tcPr>
                  <w:tcW w:w="69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1F2D17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гривні 262_____________________, 262_____________________</w:t>
                  </w:r>
                </w:p>
              </w:tc>
              <w:tc>
                <w:tcPr>
                  <w:tcW w:w="131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98760D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1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98760D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2574B1" w:rsidRPr="00EF0F10" w:rsidTr="00A6761C">
              <w:trPr>
                <w:trHeight w:val="215"/>
              </w:trPr>
              <w:tc>
                <w:tcPr>
                  <w:tcW w:w="69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1F2D17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доларах США 262_____________________, 262_____________________</w:t>
                  </w:r>
                </w:p>
              </w:tc>
              <w:tc>
                <w:tcPr>
                  <w:tcW w:w="131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98760D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1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98760D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2574B1" w:rsidRPr="00EF0F10" w:rsidTr="00A6761C">
              <w:trPr>
                <w:trHeight w:val="202"/>
              </w:trPr>
              <w:tc>
                <w:tcPr>
                  <w:tcW w:w="69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1F2D17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євро 262_____________________, 262_____________________</w:t>
                  </w:r>
                </w:p>
              </w:tc>
              <w:tc>
                <w:tcPr>
                  <w:tcW w:w="131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98760D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1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98760D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2574B1" w:rsidRPr="00EF0F10" w:rsidTr="00A6761C">
              <w:trPr>
                <w:trHeight w:val="202"/>
              </w:trPr>
              <w:tc>
                <w:tcPr>
                  <w:tcW w:w="69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1F2D17">
                  <w:pPr>
                    <w:framePr w:hSpace="180" w:wrap="around" w:vAnchor="text" w:hAnchor="text" w:x="-14" w:y="1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швейцарських франках 262_____________________, 262_____________________</w:t>
                  </w:r>
                </w:p>
              </w:tc>
              <w:tc>
                <w:tcPr>
                  <w:tcW w:w="131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98760D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1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98760D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2574B1" w:rsidRPr="00EF0F10" w:rsidTr="00A6761C">
              <w:trPr>
                <w:trHeight w:val="94"/>
              </w:trPr>
              <w:tc>
                <w:tcPr>
                  <w:tcW w:w="69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1F2D17">
                  <w:pPr>
                    <w:framePr w:hSpace="180" w:wrap="around" w:vAnchor="text" w:hAnchor="text" w:x="-14" w:y="1"/>
                    <w:ind w:right="-392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Номер рахунку в англійських фунтах стерлінгів 262_____________________, 262_____________________</w:t>
                  </w:r>
                </w:p>
              </w:tc>
              <w:tc>
                <w:tcPr>
                  <w:tcW w:w="131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98760D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1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FB7523" w:rsidRPr="00EF0F10" w:rsidRDefault="00FB7523" w:rsidP="0098760D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color w:val="455560"/>
                      <w:lang w:val="uk-UA"/>
                    </w:rPr>
                  </w:pPr>
                  <w:r w:rsidRPr="00EF0F10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  <w:tr w:rsidR="00A6761C" w:rsidRPr="00EF0F10" w:rsidTr="00A6761C">
              <w:trPr>
                <w:trHeight w:val="227"/>
              </w:trPr>
              <w:tc>
                <w:tcPr>
                  <w:tcW w:w="69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A6761C" w:rsidRPr="00EF0F10" w:rsidRDefault="00A6761C" w:rsidP="001F2D17">
                  <w:pPr>
                    <w:framePr w:hSpace="180" w:wrap="around" w:vAnchor="text" w:hAnchor="text" w:x="-14" w:y="1"/>
                    <w:ind w:right="-392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Номер рахунку в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росі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йських </w:t>
                  </w:r>
                  <w:r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рублях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 xml:space="preserve"> </w:t>
                  </w:r>
                  <w:r w:rsidR="001F2D17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262</w:t>
                  </w: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_____________________, 262_____________________</w:t>
                  </w:r>
                </w:p>
              </w:tc>
              <w:tc>
                <w:tcPr>
                  <w:tcW w:w="131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A6761C" w:rsidRPr="00EF0F10" w:rsidRDefault="00A6761C" w:rsidP="0098760D">
                  <w:pPr>
                    <w:framePr w:hSpace="180" w:wrap="around" w:vAnchor="text" w:hAnchor="text" w:x="-14" w:y="1"/>
                    <w:ind w:left="-108" w:right="-284" w:firstLine="108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Дата __.__.20__</w:t>
                  </w:r>
                </w:p>
              </w:tc>
              <w:tc>
                <w:tcPr>
                  <w:tcW w:w="181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A6761C" w:rsidRPr="00EF0F10" w:rsidRDefault="00A6761C" w:rsidP="0098760D">
                  <w:pPr>
                    <w:framePr w:hSpace="180" w:wrap="around" w:vAnchor="text" w:hAnchor="text" w:x="-14" w:y="1"/>
                    <w:ind w:left="-108" w:right="-142" w:firstLine="34"/>
                    <w:suppressOverlap/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</w:pPr>
                  <w:r w:rsidRPr="00C319B9">
                    <w:rPr>
                      <w:rFonts w:ascii="PT Sans" w:hAnsi="PT Sans" w:cs="Arial"/>
                      <w:color w:val="455560"/>
                      <w:sz w:val="16"/>
                      <w:szCs w:val="16"/>
                      <w:lang w:val="uk-UA"/>
                    </w:rPr>
                    <w:t>Примітка _____________</w:t>
                  </w:r>
                </w:p>
              </w:tc>
            </w:tr>
          </w:tbl>
          <w:p w:rsidR="00FB7523" w:rsidRPr="00EF0F10" w:rsidRDefault="00FB7523" w:rsidP="00FB7523">
            <w:pPr>
              <w:spacing w:after="120"/>
              <w:rPr>
                <w:rFonts w:ascii="PT Sans" w:hAnsi="PT Sans" w:cs="Arial"/>
                <w:b/>
                <w:color w:val="455560"/>
                <w:spacing w:val="-4"/>
                <w:sz w:val="18"/>
                <w:szCs w:val="18"/>
                <w:lang w:val="uk-UA"/>
              </w:rPr>
            </w:pPr>
          </w:p>
        </w:tc>
      </w:tr>
      <w:tr w:rsidR="00EF0F10" w:rsidRPr="00EF0F10" w:rsidTr="00AE5951">
        <w:tc>
          <w:tcPr>
            <w:tcW w:w="10173" w:type="dxa"/>
            <w:gridSpan w:val="6"/>
            <w:tcBorders>
              <w:top w:val="single" w:sz="4" w:space="0" w:color="455560"/>
              <w:left w:val="nil"/>
              <w:bottom w:val="nil"/>
              <w:right w:val="nil"/>
            </w:tcBorders>
          </w:tcPr>
          <w:p w:rsidR="00FB7523" w:rsidRPr="00EF0F10" w:rsidRDefault="00FB7523" w:rsidP="00FB7523">
            <w:pPr>
              <w:spacing w:before="120"/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b/>
                <w:color w:val="455560"/>
                <w:sz w:val="16"/>
                <w:szCs w:val="16"/>
                <w:lang w:val="uk-UA"/>
              </w:rPr>
              <w:t xml:space="preserve">БАНК       </w:t>
            </w:r>
          </w:p>
          <w:p w:rsidR="00FB7523" w:rsidRPr="00EF0F10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Публічне акціонерне товариство «Банк «КЛІРИНГОВИЙ ДІМ»     </w:t>
            </w:r>
          </w:p>
          <w:p w:rsidR="00FB7523" w:rsidRPr="00EF0F10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Місцезнаходження: вул. Борисоглібська</w:t>
            </w:r>
            <w:r w:rsid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,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б</w:t>
            </w:r>
            <w:r w:rsidR="001F2D17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уд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.5 літера «а», Київ, 04070 Україна, Код банку 300647, ЄДРПОУ 21665382</w:t>
            </w:r>
          </w:p>
          <w:p w:rsidR="00FB7523" w:rsidRPr="00EF0F10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Інформаційно-довідкова служба 0 800 50-18-08, e-mail: </w:t>
            </w:r>
            <w:hyperlink r:id="rId10" w:history="1">
              <w:r w:rsidRPr="00EF0F10">
                <w:rPr>
                  <w:rFonts w:ascii="PT Sans" w:hAnsi="PT Sans" w:cs="Arial"/>
                  <w:color w:val="455560"/>
                  <w:sz w:val="16"/>
                  <w:szCs w:val="16"/>
                  <w:lang w:val="uk-UA"/>
                </w:rPr>
                <w:t>info@clhs.com.ua</w:t>
              </w:r>
            </w:hyperlink>
          </w:p>
          <w:p w:rsidR="00FB7523" w:rsidRPr="00EF0F10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Особа, якій надано право підписувати договори:</w:t>
            </w:r>
          </w:p>
          <w:p w:rsidR="00C15034" w:rsidRPr="00EF0F10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Посада</w:t>
            </w:r>
            <w:r w:rsidR="00C15034"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_________________</w:t>
            </w:r>
            <w:r w:rsidR="00C15034"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__________________________________________________________________________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____________________________________________________ </w:t>
            </w:r>
          </w:p>
          <w:p w:rsidR="00FB7523" w:rsidRPr="00EF0F10" w:rsidRDefault="00FB7523" w:rsidP="00FB7523">
            <w:pPr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ПІБ</w:t>
            </w:r>
            <w:r w:rsidR="00C15034"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>:</w:t>
            </w:r>
            <w:r w:rsidRPr="00EF0F10">
              <w:rPr>
                <w:rFonts w:ascii="PT Sans" w:hAnsi="PT Sans" w:cs="Arial"/>
                <w:color w:val="455560"/>
                <w:sz w:val="16"/>
                <w:szCs w:val="16"/>
                <w:lang w:val="uk-UA"/>
              </w:rPr>
              <w:t xml:space="preserve"> _____._____.______________________________ Підпис ____________________</w:t>
            </w:r>
          </w:p>
          <w:p w:rsidR="00FB7523" w:rsidRPr="00EF0F10" w:rsidRDefault="00FB7523" w:rsidP="00FB7523">
            <w:pPr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</w:pPr>
            <w:r w:rsidRPr="00EF0F10">
              <w:rPr>
                <w:rFonts w:ascii="PT Sans" w:hAnsi="PT Sans" w:cs="Arial"/>
                <w:color w:val="455560"/>
                <w:sz w:val="14"/>
                <w:szCs w:val="14"/>
                <w:lang w:val="uk-UA"/>
              </w:rPr>
              <w:t>м.п.</w:t>
            </w:r>
          </w:p>
        </w:tc>
      </w:tr>
    </w:tbl>
    <w:p w:rsidR="00A02375" w:rsidRPr="00EF0F10" w:rsidRDefault="00A02375" w:rsidP="007C4D58">
      <w:pPr>
        <w:rPr>
          <w:color w:val="455560"/>
          <w:lang w:val="uk-UA"/>
        </w:rPr>
      </w:pPr>
    </w:p>
    <w:sectPr w:rsidR="00A02375" w:rsidRPr="00EF0F10" w:rsidSect="000577DD">
      <w:footerReference w:type="even" r:id="rId11"/>
      <w:pgSz w:w="11906" w:h="16838" w:code="9"/>
      <w:pgMar w:top="568" w:right="498" w:bottom="567" w:left="1274" w:header="709" w:footer="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96E" w:rsidRDefault="00E8396E">
      <w:r>
        <w:separator/>
      </w:r>
    </w:p>
  </w:endnote>
  <w:endnote w:type="continuationSeparator" w:id="0">
    <w:p w:rsidR="00E8396E" w:rsidRDefault="00E8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E46" w:rsidRDefault="00BC4E46" w:rsidP="00AB7E6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C4E46" w:rsidRDefault="00BC4E46" w:rsidP="008B1F5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96E" w:rsidRDefault="00E8396E">
      <w:r>
        <w:separator/>
      </w:r>
    </w:p>
  </w:footnote>
  <w:footnote w:type="continuationSeparator" w:id="0">
    <w:p w:rsidR="00E8396E" w:rsidRDefault="00E83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"/>
      <w:lvlJc w:val="left"/>
      <w:pPr>
        <w:tabs>
          <w:tab w:val="num" w:pos="1506"/>
        </w:tabs>
      </w:pPr>
      <w:rPr>
        <w:rFonts w:ascii="Wingdings" w:hAnsi="Wingdings"/>
        <w:sz w:val="16"/>
      </w:rPr>
    </w:lvl>
  </w:abstractNum>
  <w:abstractNum w:abstractNumId="1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"/>
      <w:lvlJc w:val="left"/>
      <w:pPr>
        <w:tabs>
          <w:tab w:val="num" w:pos="720"/>
        </w:tabs>
      </w:pPr>
      <w:rPr>
        <w:rFonts w:ascii="Wingdings" w:hAnsi="Wingdings"/>
        <w:sz w:val="16"/>
      </w:r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"/>
      <w:lvlJc w:val="left"/>
      <w:pPr>
        <w:tabs>
          <w:tab w:val="num" w:pos="720"/>
        </w:tabs>
      </w:pPr>
      <w:rPr>
        <w:rFonts w:ascii="Wingdings" w:hAnsi="Wingdings"/>
        <w:sz w:val="16"/>
      </w:rPr>
    </w:lvl>
  </w:abstractNum>
  <w:abstractNum w:abstractNumId="3" w15:restartNumberingAfterBreak="0">
    <w:nsid w:val="01F6793A"/>
    <w:multiLevelType w:val="hybridMultilevel"/>
    <w:tmpl w:val="FBB4F2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76A79"/>
    <w:multiLevelType w:val="hybridMultilevel"/>
    <w:tmpl w:val="CC2414AA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F5D89"/>
    <w:multiLevelType w:val="hybridMultilevel"/>
    <w:tmpl w:val="3B06B4D0"/>
    <w:lvl w:ilvl="0" w:tplc="5F56D5A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87B10"/>
    <w:multiLevelType w:val="hybridMultilevel"/>
    <w:tmpl w:val="FF9CA284"/>
    <w:lvl w:ilvl="0" w:tplc="5F56D5AC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40256"/>
    <w:multiLevelType w:val="hybridMultilevel"/>
    <w:tmpl w:val="7F460F1E"/>
    <w:lvl w:ilvl="0" w:tplc="5F56D5A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63D04"/>
    <w:multiLevelType w:val="hybridMultilevel"/>
    <w:tmpl w:val="F8DA724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4127E"/>
    <w:multiLevelType w:val="multilevel"/>
    <w:tmpl w:val="3B30190E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B0348"/>
    <w:multiLevelType w:val="hybridMultilevel"/>
    <w:tmpl w:val="3B30190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FFFFFFFF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FFFFFFFF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6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B7100"/>
    <w:multiLevelType w:val="hybridMultilevel"/>
    <w:tmpl w:val="62CCB060"/>
    <w:lvl w:ilvl="0" w:tplc="00000005">
      <w:start w:val="1"/>
      <w:numFmt w:val="bullet"/>
      <w:lvlText w:val="q"/>
      <w:lvlJc w:val="left"/>
      <w:pPr>
        <w:tabs>
          <w:tab w:val="num" w:pos="720"/>
        </w:tabs>
        <w:ind w:left="720" w:hanging="720"/>
      </w:pPr>
      <w:rPr>
        <w:rFonts w:ascii="Wingdings" w:hAnsi="Wingdings"/>
        <w:sz w:val="16"/>
      </w:rPr>
    </w:lvl>
    <w:lvl w:ilvl="1" w:tplc="5F56D5AC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41D90"/>
    <w:multiLevelType w:val="hybridMultilevel"/>
    <w:tmpl w:val="990CEE9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10BD4"/>
    <w:multiLevelType w:val="hybridMultilevel"/>
    <w:tmpl w:val="664AA5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22264FA">
      <w:numFmt w:val="bullet"/>
      <w:lvlText w:val="-"/>
      <w:lvlJc w:val="left"/>
      <w:pPr>
        <w:ind w:left="1440" w:hanging="360"/>
      </w:pPr>
      <w:rPr>
        <w:rFonts w:ascii="PT Sans" w:eastAsia="Times New Roman" w:hAnsi="PT 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631FB"/>
    <w:multiLevelType w:val="hybridMultilevel"/>
    <w:tmpl w:val="D5802E82"/>
    <w:lvl w:ilvl="0" w:tplc="D270B85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4562C"/>
    <w:multiLevelType w:val="hybridMultilevel"/>
    <w:tmpl w:val="2110B3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0057B"/>
    <w:multiLevelType w:val="hybridMultilevel"/>
    <w:tmpl w:val="2A765876"/>
    <w:lvl w:ilvl="0" w:tplc="321000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72419"/>
    <w:multiLevelType w:val="hybridMultilevel"/>
    <w:tmpl w:val="068A35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11"/>
  </w:num>
  <w:num w:numId="10">
    <w:abstractNumId w:val="7"/>
  </w:num>
  <w:num w:numId="11">
    <w:abstractNumId w:val="5"/>
  </w:num>
  <w:num w:numId="12">
    <w:abstractNumId w:val="6"/>
  </w:num>
  <w:num w:numId="13">
    <w:abstractNumId w:val="14"/>
  </w:num>
  <w:num w:numId="14">
    <w:abstractNumId w:val="13"/>
  </w:num>
  <w:num w:numId="15">
    <w:abstractNumId w:val="16"/>
  </w:num>
  <w:num w:numId="16">
    <w:abstractNumId w:val="17"/>
  </w:num>
  <w:num w:numId="17">
    <w:abstractNumId w:val="3"/>
  </w:num>
  <w:num w:numId="18">
    <w:abstractNumId w:val="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D9"/>
    <w:rsid w:val="00005F56"/>
    <w:rsid w:val="0001104E"/>
    <w:rsid w:val="00011114"/>
    <w:rsid w:val="000130B9"/>
    <w:rsid w:val="0001647E"/>
    <w:rsid w:val="00016791"/>
    <w:rsid w:val="00017D7C"/>
    <w:rsid w:val="0002046E"/>
    <w:rsid w:val="00021A46"/>
    <w:rsid w:val="00024505"/>
    <w:rsid w:val="00024731"/>
    <w:rsid w:val="000262D3"/>
    <w:rsid w:val="00026859"/>
    <w:rsid w:val="000305A1"/>
    <w:rsid w:val="0003069E"/>
    <w:rsid w:val="00030A72"/>
    <w:rsid w:val="00030E08"/>
    <w:rsid w:val="00032A91"/>
    <w:rsid w:val="00036790"/>
    <w:rsid w:val="0003715D"/>
    <w:rsid w:val="000378E5"/>
    <w:rsid w:val="00037D5E"/>
    <w:rsid w:val="000405DE"/>
    <w:rsid w:val="000414EA"/>
    <w:rsid w:val="00043763"/>
    <w:rsid w:val="00045B56"/>
    <w:rsid w:val="00046A78"/>
    <w:rsid w:val="00046CCE"/>
    <w:rsid w:val="00050411"/>
    <w:rsid w:val="000513B2"/>
    <w:rsid w:val="000552EA"/>
    <w:rsid w:val="0005644D"/>
    <w:rsid w:val="000577DD"/>
    <w:rsid w:val="000630F7"/>
    <w:rsid w:val="00063972"/>
    <w:rsid w:val="00063AD2"/>
    <w:rsid w:val="00064675"/>
    <w:rsid w:val="00064DE2"/>
    <w:rsid w:val="00065AF3"/>
    <w:rsid w:val="000670BA"/>
    <w:rsid w:val="00067391"/>
    <w:rsid w:val="00067573"/>
    <w:rsid w:val="00067E14"/>
    <w:rsid w:val="00071B0F"/>
    <w:rsid w:val="00081050"/>
    <w:rsid w:val="00083F0E"/>
    <w:rsid w:val="0008475C"/>
    <w:rsid w:val="00085AFE"/>
    <w:rsid w:val="0008605C"/>
    <w:rsid w:val="00087540"/>
    <w:rsid w:val="00087BDA"/>
    <w:rsid w:val="000905FA"/>
    <w:rsid w:val="00092995"/>
    <w:rsid w:val="00093F12"/>
    <w:rsid w:val="0009545C"/>
    <w:rsid w:val="00096519"/>
    <w:rsid w:val="00096FD2"/>
    <w:rsid w:val="000A090C"/>
    <w:rsid w:val="000B4BDA"/>
    <w:rsid w:val="000B4DE1"/>
    <w:rsid w:val="000B4E6C"/>
    <w:rsid w:val="000B4FD4"/>
    <w:rsid w:val="000B5ADB"/>
    <w:rsid w:val="000B7B50"/>
    <w:rsid w:val="000C4831"/>
    <w:rsid w:val="000C4F92"/>
    <w:rsid w:val="000C5024"/>
    <w:rsid w:val="000C658B"/>
    <w:rsid w:val="000D4B7F"/>
    <w:rsid w:val="000D4DF6"/>
    <w:rsid w:val="000D58BA"/>
    <w:rsid w:val="000D7866"/>
    <w:rsid w:val="000E20E6"/>
    <w:rsid w:val="000E2762"/>
    <w:rsid w:val="000E37D1"/>
    <w:rsid w:val="000E3D80"/>
    <w:rsid w:val="000E401B"/>
    <w:rsid w:val="000E5207"/>
    <w:rsid w:val="000F0C9D"/>
    <w:rsid w:val="000F3FB4"/>
    <w:rsid w:val="000F4FAD"/>
    <w:rsid w:val="000F7353"/>
    <w:rsid w:val="00102C3B"/>
    <w:rsid w:val="00104766"/>
    <w:rsid w:val="00104B1B"/>
    <w:rsid w:val="00107826"/>
    <w:rsid w:val="00113971"/>
    <w:rsid w:val="0011587F"/>
    <w:rsid w:val="0011731E"/>
    <w:rsid w:val="00117BBC"/>
    <w:rsid w:val="00121EA3"/>
    <w:rsid w:val="001236AF"/>
    <w:rsid w:val="00124D32"/>
    <w:rsid w:val="00130ACE"/>
    <w:rsid w:val="00131FC4"/>
    <w:rsid w:val="00133A68"/>
    <w:rsid w:val="001413E8"/>
    <w:rsid w:val="00141D24"/>
    <w:rsid w:val="00143BA3"/>
    <w:rsid w:val="001466D4"/>
    <w:rsid w:val="00152728"/>
    <w:rsid w:val="00155F97"/>
    <w:rsid w:val="00156182"/>
    <w:rsid w:val="0015681D"/>
    <w:rsid w:val="00156E6A"/>
    <w:rsid w:val="00163E6D"/>
    <w:rsid w:val="00173672"/>
    <w:rsid w:val="00173AE5"/>
    <w:rsid w:val="001749F9"/>
    <w:rsid w:val="00181A54"/>
    <w:rsid w:val="001825C5"/>
    <w:rsid w:val="001827D9"/>
    <w:rsid w:val="00183EB5"/>
    <w:rsid w:val="001857D6"/>
    <w:rsid w:val="00185D7D"/>
    <w:rsid w:val="00186690"/>
    <w:rsid w:val="00187039"/>
    <w:rsid w:val="00187FB4"/>
    <w:rsid w:val="00190CAE"/>
    <w:rsid w:val="00191113"/>
    <w:rsid w:val="001915C1"/>
    <w:rsid w:val="00192D43"/>
    <w:rsid w:val="0019352D"/>
    <w:rsid w:val="001935B4"/>
    <w:rsid w:val="001A0B66"/>
    <w:rsid w:val="001A2B89"/>
    <w:rsid w:val="001A44B4"/>
    <w:rsid w:val="001A64E9"/>
    <w:rsid w:val="001A6945"/>
    <w:rsid w:val="001B07E7"/>
    <w:rsid w:val="001B2295"/>
    <w:rsid w:val="001B57A5"/>
    <w:rsid w:val="001B6DE5"/>
    <w:rsid w:val="001C0D0A"/>
    <w:rsid w:val="001C3A4A"/>
    <w:rsid w:val="001C4B3D"/>
    <w:rsid w:val="001D0F7A"/>
    <w:rsid w:val="001D1C08"/>
    <w:rsid w:val="001D3005"/>
    <w:rsid w:val="001D4616"/>
    <w:rsid w:val="001D61A3"/>
    <w:rsid w:val="001D71C3"/>
    <w:rsid w:val="001E0B68"/>
    <w:rsid w:val="001E2999"/>
    <w:rsid w:val="001E4256"/>
    <w:rsid w:val="001F2D17"/>
    <w:rsid w:val="00203B8B"/>
    <w:rsid w:val="002052DD"/>
    <w:rsid w:val="00205A81"/>
    <w:rsid w:val="0020625F"/>
    <w:rsid w:val="00206783"/>
    <w:rsid w:val="00210766"/>
    <w:rsid w:val="0021177E"/>
    <w:rsid w:val="00213117"/>
    <w:rsid w:val="00214721"/>
    <w:rsid w:val="002152E7"/>
    <w:rsid w:val="002153E2"/>
    <w:rsid w:val="00215487"/>
    <w:rsid w:val="00222224"/>
    <w:rsid w:val="0022468E"/>
    <w:rsid w:val="00230820"/>
    <w:rsid w:val="00230836"/>
    <w:rsid w:val="002327B3"/>
    <w:rsid w:val="00235CBA"/>
    <w:rsid w:val="002403AD"/>
    <w:rsid w:val="00241394"/>
    <w:rsid w:val="002421F0"/>
    <w:rsid w:val="0024268C"/>
    <w:rsid w:val="00243CB1"/>
    <w:rsid w:val="002450E2"/>
    <w:rsid w:val="00245507"/>
    <w:rsid w:val="002460AC"/>
    <w:rsid w:val="0024617E"/>
    <w:rsid w:val="00246E28"/>
    <w:rsid w:val="00250C3A"/>
    <w:rsid w:val="002514AA"/>
    <w:rsid w:val="002516F1"/>
    <w:rsid w:val="002553C4"/>
    <w:rsid w:val="0025582B"/>
    <w:rsid w:val="00256922"/>
    <w:rsid w:val="0025720E"/>
    <w:rsid w:val="002574B1"/>
    <w:rsid w:val="00257927"/>
    <w:rsid w:val="00262F67"/>
    <w:rsid w:val="0026372B"/>
    <w:rsid w:val="00264235"/>
    <w:rsid w:val="002678B9"/>
    <w:rsid w:val="00267CED"/>
    <w:rsid w:val="002705DB"/>
    <w:rsid w:val="0027176E"/>
    <w:rsid w:val="002719E3"/>
    <w:rsid w:val="0027398D"/>
    <w:rsid w:val="00274EE6"/>
    <w:rsid w:val="00277041"/>
    <w:rsid w:val="00281B71"/>
    <w:rsid w:val="00281D7A"/>
    <w:rsid w:val="002865BE"/>
    <w:rsid w:val="002867CF"/>
    <w:rsid w:val="00290D97"/>
    <w:rsid w:val="00291B1F"/>
    <w:rsid w:val="00295CAC"/>
    <w:rsid w:val="0029758B"/>
    <w:rsid w:val="002A1315"/>
    <w:rsid w:val="002A1EB4"/>
    <w:rsid w:val="002A317B"/>
    <w:rsid w:val="002A368F"/>
    <w:rsid w:val="002A3C93"/>
    <w:rsid w:val="002A48E8"/>
    <w:rsid w:val="002A4BDF"/>
    <w:rsid w:val="002A4FDD"/>
    <w:rsid w:val="002A5902"/>
    <w:rsid w:val="002A7804"/>
    <w:rsid w:val="002A7C08"/>
    <w:rsid w:val="002B2123"/>
    <w:rsid w:val="002B2EBE"/>
    <w:rsid w:val="002B32A5"/>
    <w:rsid w:val="002B32B9"/>
    <w:rsid w:val="002B4B57"/>
    <w:rsid w:val="002B5CA8"/>
    <w:rsid w:val="002B6048"/>
    <w:rsid w:val="002B6C95"/>
    <w:rsid w:val="002C01FB"/>
    <w:rsid w:val="002C03B5"/>
    <w:rsid w:val="002C36A0"/>
    <w:rsid w:val="002C4966"/>
    <w:rsid w:val="002C5E12"/>
    <w:rsid w:val="002C72CF"/>
    <w:rsid w:val="002D0A51"/>
    <w:rsid w:val="002D0DD0"/>
    <w:rsid w:val="002D11FF"/>
    <w:rsid w:val="002D2CA0"/>
    <w:rsid w:val="002D4174"/>
    <w:rsid w:val="002D6C95"/>
    <w:rsid w:val="002E0ACF"/>
    <w:rsid w:val="002E13CF"/>
    <w:rsid w:val="002E1F41"/>
    <w:rsid w:val="002E3492"/>
    <w:rsid w:val="002E61E9"/>
    <w:rsid w:val="002E6CAF"/>
    <w:rsid w:val="002F2565"/>
    <w:rsid w:val="002F34DA"/>
    <w:rsid w:val="002F3D82"/>
    <w:rsid w:val="002F5A4C"/>
    <w:rsid w:val="0030058D"/>
    <w:rsid w:val="00301E5D"/>
    <w:rsid w:val="003074FA"/>
    <w:rsid w:val="00307FB7"/>
    <w:rsid w:val="00311435"/>
    <w:rsid w:val="003121EE"/>
    <w:rsid w:val="00312A3D"/>
    <w:rsid w:val="00313245"/>
    <w:rsid w:val="00314462"/>
    <w:rsid w:val="0031685C"/>
    <w:rsid w:val="00320102"/>
    <w:rsid w:val="0032356C"/>
    <w:rsid w:val="00324A85"/>
    <w:rsid w:val="00335B5D"/>
    <w:rsid w:val="003374D6"/>
    <w:rsid w:val="00342C31"/>
    <w:rsid w:val="00342FAE"/>
    <w:rsid w:val="003465A4"/>
    <w:rsid w:val="00351466"/>
    <w:rsid w:val="00353A8A"/>
    <w:rsid w:val="00353CF8"/>
    <w:rsid w:val="00354D2D"/>
    <w:rsid w:val="00355576"/>
    <w:rsid w:val="003557B9"/>
    <w:rsid w:val="003571A3"/>
    <w:rsid w:val="00360B33"/>
    <w:rsid w:val="003658B6"/>
    <w:rsid w:val="00373419"/>
    <w:rsid w:val="00374107"/>
    <w:rsid w:val="00377E87"/>
    <w:rsid w:val="00382023"/>
    <w:rsid w:val="0038365D"/>
    <w:rsid w:val="00384DF5"/>
    <w:rsid w:val="0038561C"/>
    <w:rsid w:val="00385AF8"/>
    <w:rsid w:val="00392536"/>
    <w:rsid w:val="00392AEB"/>
    <w:rsid w:val="003970B8"/>
    <w:rsid w:val="003A0EEC"/>
    <w:rsid w:val="003A3F2C"/>
    <w:rsid w:val="003A4CDE"/>
    <w:rsid w:val="003A79C6"/>
    <w:rsid w:val="003B034C"/>
    <w:rsid w:val="003B09CA"/>
    <w:rsid w:val="003B1433"/>
    <w:rsid w:val="003B4ABD"/>
    <w:rsid w:val="003B65B2"/>
    <w:rsid w:val="003C1A70"/>
    <w:rsid w:val="003C20A6"/>
    <w:rsid w:val="003C2AFB"/>
    <w:rsid w:val="003C319D"/>
    <w:rsid w:val="003C46C6"/>
    <w:rsid w:val="003C5443"/>
    <w:rsid w:val="003C5556"/>
    <w:rsid w:val="003C72EA"/>
    <w:rsid w:val="003D0D50"/>
    <w:rsid w:val="003D16EC"/>
    <w:rsid w:val="003D30B5"/>
    <w:rsid w:val="003D4127"/>
    <w:rsid w:val="003D5117"/>
    <w:rsid w:val="003E0BD5"/>
    <w:rsid w:val="003E4C97"/>
    <w:rsid w:val="003F0563"/>
    <w:rsid w:val="003F3B1B"/>
    <w:rsid w:val="003F6EDF"/>
    <w:rsid w:val="00405F11"/>
    <w:rsid w:val="00407441"/>
    <w:rsid w:val="00407F62"/>
    <w:rsid w:val="0041144C"/>
    <w:rsid w:val="00415490"/>
    <w:rsid w:val="004208A9"/>
    <w:rsid w:val="004234FF"/>
    <w:rsid w:val="004253B3"/>
    <w:rsid w:val="004306CF"/>
    <w:rsid w:val="004308B8"/>
    <w:rsid w:val="00432B26"/>
    <w:rsid w:val="00433996"/>
    <w:rsid w:val="00433B87"/>
    <w:rsid w:val="00435861"/>
    <w:rsid w:val="00441D68"/>
    <w:rsid w:val="00442D47"/>
    <w:rsid w:val="0044378F"/>
    <w:rsid w:val="00443C9E"/>
    <w:rsid w:val="004456D3"/>
    <w:rsid w:val="00447096"/>
    <w:rsid w:val="004523F1"/>
    <w:rsid w:val="004539B6"/>
    <w:rsid w:val="00455BBB"/>
    <w:rsid w:val="00457D15"/>
    <w:rsid w:val="004636DD"/>
    <w:rsid w:val="0046586B"/>
    <w:rsid w:val="00466A76"/>
    <w:rsid w:val="00466A95"/>
    <w:rsid w:val="00470A41"/>
    <w:rsid w:val="004723D3"/>
    <w:rsid w:val="00472DAA"/>
    <w:rsid w:val="00473ACC"/>
    <w:rsid w:val="0047478B"/>
    <w:rsid w:val="00475F4C"/>
    <w:rsid w:val="004825B0"/>
    <w:rsid w:val="00482C43"/>
    <w:rsid w:val="0048357C"/>
    <w:rsid w:val="0049424F"/>
    <w:rsid w:val="00496AA7"/>
    <w:rsid w:val="00496EE9"/>
    <w:rsid w:val="0049735D"/>
    <w:rsid w:val="004A00AF"/>
    <w:rsid w:val="004A1D00"/>
    <w:rsid w:val="004A434F"/>
    <w:rsid w:val="004A448A"/>
    <w:rsid w:val="004A4D9C"/>
    <w:rsid w:val="004A70AD"/>
    <w:rsid w:val="004A7F33"/>
    <w:rsid w:val="004B2144"/>
    <w:rsid w:val="004B5731"/>
    <w:rsid w:val="004B73FC"/>
    <w:rsid w:val="004C1C2B"/>
    <w:rsid w:val="004C36EB"/>
    <w:rsid w:val="004D288E"/>
    <w:rsid w:val="004E1106"/>
    <w:rsid w:val="004E227B"/>
    <w:rsid w:val="004E3CB9"/>
    <w:rsid w:val="004F1DCB"/>
    <w:rsid w:val="0051240F"/>
    <w:rsid w:val="00513436"/>
    <w:rsid w:val="00514C03"/>
    <w:rsid w:val="0051531A"/>
    <w:rsid w:val="00516E65"/>
    <w:rsid w:val="00517293"/>
    <w:rsid w:val="00517D23"/>
    <w:rsid w:val="005245A0"/>
    <w:rsid w:val="005264DA"/>
    <w:rsid w:val="00526900"/>
    <w:rsid w:val="00527399"/>
    <w:rsid w:val="005275C2"/>
    <w:rsid w:val="005316AB"/>
    <w:rsid w:val="0053506E"/>
    <w:rsid w:val="00535825"/>
    <w:rsid w:val="00536E6B"/>
    <w:rsid w:val="005400D2"/>
    <w:rsid w:val="00541D49"/>
    <w:rsid w:val="00541F81"/>
    <w:rsid w:val="00543380"/>
    <w:rsid w:val="00546DD6"/>
    <w:rsid w:val="005472C5"/>
    <w:rsid w:val="005524F8"/>
    <w:rsid w:val="005548CC"/>
    <w:rsid w:val="00556117"/>
    <w:rsid w:val="00560D47"/>
    <w:rsid w:val="00561E09"/>
    <w:rsid w:val="005637FF"/>
    <w:rsid w:val="005665B3"/>
    <w:rsid w:val="005666CB"/>
    <w:rsid w:val="00566AF2"/>
    <w:rsid w:val="00567BA7"/>
    <w:rsid w:val="00567EAC"/>
    <w:rsid w:val="0057576C"/>
    <w:rsid w:val="005757F2"/>
    <w:rsid w:val="00576C5B"/>
    <w:rsid w:val="00576C9F"/>
    <w:rsid w:val="00577348"/>
    <w:rsid w:val="0058030E"/>
    <w:rsid w:val="00580A27"/>
    <w:rsid w:val="00584170"/>
    <w:rsid w:val="00585340"/>
    <w:rsid w:val="005865A1"/>
    <w:rsid w:val="00590996"/>
    <w:rsid w:val="005909C0"/>
    <w:rsid w:val="00590C9A"/>
    <w:rsid w:val="00594FCD"/>
    <w:rsid w:val="005A091B"/>
    <w:rsid w:val="005A11DA"/>
    <w:rsid w:val="005A5646"/>
    <w:rsid w:val="005A5B2E"/>
    <w:rsid w:val="005A6205"/>
    <w:rsid w:val="005A6708"/>
    <w:rsid w:val="005B1015"/>
    <w:rsid w:val="005B40A8"/>
    <w:rsid w:val="005B6D3A"/>
    <w:rsid w:val="005C43C2"/>
    <w:rsid w:val="005C5F48"/>
    <w:rsid w:val="005C694E"/>
    <w:rsid w:val="005D13E8"/>
    <w:rsid w:val="005D3BE1"/>
    <w:rsid w:val="005D4620"/>
    <w:rsid w:val="005D5203"/>
    <w:rsid w:val="005D56C9"/>
    <w:rsid w:val="005D5AF0"/>
    <w:rsid w:val="005D6D78"/>
    <w:rsid w:val="005D718A"/>
    <w:rsid w:val="005D7770"/>
    <w:rsid w:val="005E0F5E"/>
    <w:rsid w:val="005E1EA0"/>
    <w:rsid w:val="005E2D35"/>
    <w:rsid w:val="005E5589"/>
    <w:rsid w:val="005F11D1"/>
    <w:rsid w:val="005F303F"/>
    <w:rsid w:val="005F3F15"/>
    <w:rsid w:val="005F4E93"/>
    <w:rsid w:val="00600BD1"/>
    <w:rsid w:val="006014F5"/>
    <w:rsid w:val="0061241E"/>
    <w:rsid w:val="00613DFD"/>
    <w:rsid w:val="00614725"/>
    <w:rsid w:val="00614BEE"/>
    <w:rsid w:val="00614BF3"/>
    <w:rsid w:val="00615DA2"/>
    <w:rsid w:val="00617092"/>
    <w:rsid w:val="00621092"/>
    <w:rsid w:val="006214B0"/>
    <w:rsid w:val="00632967"/>
    <w:rsid w:val="006360CF"/>
    <w:rsid w:val="00636B42"/>
    <w:rsid w:val="00640431"/>
    <w:rsid w:val="00641A6B"/>
    <w:rsid w:val="006465E6"/>
    <w:rsid w:val="006474DC"/>
    <w:rsid w:val="006507E2"/>
    <w:rsid w:val="00650E81"/>
    <w:rsid w:val="00650E8E"/>
    <w:rsid w:val="00652837"/>
    <w:rsid w:val="00652D4F"/>
    <w:rsid w:val="006557BF"/>
    <w:rsid w:val="00656165"/>
    <w:rsid w:val="00657C2C"/>
    <w:rsid w:val="00657CCB"/>
    <w:rsid w:val="006634FB"/>
    <w:rsid w:val="006636BB"/>
    <w:rsid w:val="00664A97"/>
    <w:rsid w:val="00666BCC"/>
    <w:rsid w:val="00682310"/>
    <w:rsid w:val="00683546"/>
    <w:rsid w:val="00683736"/>
    <w:rsid w:val="00684364"/>
    <w:rsid w:val="0068659F"/>
    <w:rsid w:val="00687FB1"/>
    <w:rsid w:val="0069005A"/>
    <w:rsid w:val="00690341"/>
    <w:rsid w:val="0069085E"/>
    <w:rsid w:val="00691478"/>
    <w:rsid w:val="006916D5"/>
    <w:rsid w:val="0069268E"/>
    <w:rsid w:val="00692EEB"/>
    <w:rsid w:val="00696EF9"/>
    <w:rsid w:val="00696FEC"/>
    <w:rsid w:val="006971C3"/>
    <w:rsid w:val="006979E0"/>
    <w:rsid w:val="006A0E91"/>
    <w:rsid w:val="006A176F"/>
    <w:rsid w:val="006A21B9"/>
    <w:rsid w:val="006A2426"/>
    <w:rsid w:val="006A5162"/>
    <w:rsid w:val="006A6710"/>
    <w:rsid w:val="006A7A8C"/>
    <w:rsid w:val="006B1A36"/>
    <w:rsid w:val="006C043C"/>
    <w:rsid w:val="006C1A45"/>
    <w:rsid w:val="006C226E"/>
    <w:rsid w:val="006C3414"/>
    <w:rsid w:val="006C540B"/>
    <w:rsid w:val="006C5533"/>
    <w:rsid w:val="006C6E63"/>
    <w:rsid w:val="006C76FE"/>
    <w:rsid w:val="006D6F6F"/>
    <w:rsid w:val="006E08F1"/>
    <w:rsid w:val="006E33F5"/>
    <w:rsid w:val="006E3BF0"/>
    <w:rsid w:val="006E3FC2"/>
    <w:rsid w:val="006E733A"/>
    <w:rsid w:val="006E74AD"/>
    <w:rsid w:val="006F00E6"/>
    <w:rsid w:val="006F1317"/>
    <w:rsid w:val="006F3090"/>
    <w:rsid w:val="006F36CE"/>
    <w:rsid w:val="006F3FBB"/>
    <w:rsid w:val="006F4FB1"/>
    <w:rsid w:val="006F70CF"/>
    <w:rsid w:val="00703B43"/>
    <w:rsid w:val="00705D17"/>
    <w:rsid w:val="007125D4"/>
    <w:rsid w:val="00713756"/>
    <w:rsid w:val="00715C7D"/>
    <w:rsid w:val="00715CB6"/>
    <w:rsid w:val="007176C3"/>
    <w:rsid w:val="00721E24"/>
    <w:rsid w:val="00722CBB"/>
    <w:rsid w:val="007238AA"/>
    <w:rsid w:val="0072566C"/>
    <w:rsid w:val="0072595B"/>
    <w:rsid w:val="007268CB"/>
    <w:rsid w:val="007318D2"/>
    <w:rsid w:val="007332E8"/>
    <w:rsid w:val="00733965"/>
    <w:rsid w:val="007359F1"/>
    <w:rsid w:val="007365B2"/>
    <w:rsid w:val="007438ED"/>
    <w:rsid w:val="00752C53"/>
    <w:rsid w:val="00762979"/>
    <w:rsid w:val="007642A1"/>
    <w:rsid w:val="0076570C"/>
    <w:rsid w:val="007705C6"/>
    <w:rsid w:val="00772F50"/>
    <w:rsid w:val="00775585"/>
    <w:rsid w:val="00777006"/>
    <w:rsid w:val="00777562"/>
    <w:rsid w:val="00780E80"/>
    <w:rsid w:val="00783AA3"/>
    <w:rsid w:val="007850BE"/>
    <w:rsid w:val="00785283"/>
    <w:rsid w:val="00793106"/>
    <w:rsid w:val="0079731C"/>
    <w:rsid w:val="00797F4A"/>
    <w:rsid w:val="007A11E0"/>
    <w:rsid w:val="007A4730"/>
    <w:rsid w:val="007A557E"/>
    <w:rsid w:val="007B0278"/>
    <w:rsid w:val="007B19AC"/>
    <w:rsid w:val="007B470F"/>
    <w:rsid w:val="007B4B07"/>
    <w:rsid w:val="007B56CB"/>
    <w:rsid w:val="007C36FB"/>
    <w:rsid w:val="007C4D58"/>
    <w:rsid w:val="007C7CA9"/>
    <w:rsid w:val="007D0826"/>
    <w:rsid w:val="007D0E96"/>
    <w:rsid w:val="007D1563"/>
    <w:rsid w:val="007D52BB"/>
    <w:rsid w:val="007D6BC7"/>
    <w:rsid w:val="007E0224"/>
    <w:rsid w:val="007E1CB0"/>
    <w:rsid w:val="007E7C6E"/>
    <w:rsid w:val="007F1E30"/>
    <w:rsid w:val="007F2F1A"/>
    <w:rsid w:val="007F3F7E"/>
    <w:rsid w:val="007F5458"/>
    <w:rsid w:val="007F59DA"/>
    <w:rsid w:val="007F7A8C"/>
    <w:rsid w:val="008007C0"/>
    <w:rsid w:val="00804101"/>
    <w:rsid w:val="008046C1"/>
    <w:rsid w:val="0080546E"/>
    <w:rsid w:val="00807760"/>
    <w:rsid w:val="00810CA4"/>
    <w:rsid w:val="00811569"/>
    <w:rsid w:val="00812623"/>
    <w:rsid w:val="008221BE"/>
    <w:rsid w:val="00823DF9"/>
    <w:rsid w:val="00824CAC"/>
    <w:rsid w:val="00825583"/>
    <w:rsid w:val="0082598C"/>
    <w:rsid w:val="00825D0D"/>
    <w:rsid w:val="00826C9D"/>
    <w:rsid w:val="0083294D"/>
    <w:rsid w:val="0083488D"/>
    <w:rsid w:val="008349A3"/>
    <w:rsid w:val="00840185"/>
    <w:rsid w:val="00841D93"/>
    <w:rsid w:val="00844A97"/>
    <w:rsid w:val="00847467"/>
    <w:rsid w:val="00851AD5"/>
    <w:rsid w:val="00852F88"/>
    <w:rsid w:val="008534F4"/>
    <w:rsid w:val="0085393A"/>
    <w:rsid w:val="00855984"/>
    <w:rsid w:val="008560AE"/>
    <w:rsid w:val="00862B5A"/>
    <w:rsid w:val="008633A4"/>
    <w:rsid w:val="00864DAD"/>
    <w:rsid w:val="008756C5"/>
    <w:rsid w:val="008823A7"/>
    <w:rsid w:val="008843D7"/>
    <w:rsid w:val="00884ECB"/>
    <w:rsid w:val="00886154"/>
    <w:rsid w:val="00894272"/>
    <w:rsid w:val="008957F6"/>
    <w:rsid w:val="00896E73"/>
    <w:rsid w:val="008972AA"/>
    <w:rsid w:val="008A02FD"/>
    <w:rsid w:val="008A0517"/>
    <w:rsid w:val="008A06B5"/>
    <w:rsid w:val="008A18E7"/>
    <w:rsid w:val="008A4661"/>
    <w:rsid w:val="008A5413"/>
    <w:rsid w:val="008A5C13"/>
    <w:rsid w:val="008B0EB7"/>
    <w:rsid w:val="008B10A1"/>
    <w:rsid w:val="008B1AA1"/>
    <w:rsid w:val="008B1F5D"/>
    <w:rsid w:val="008B2562"/>
    <w:rsid w:val="008B2CA6"/>
    <w:rsid w:val="008B4054"/>
    <w:rsid w:val="008B509D"/>
    <w:rsid w:val="008B5649"/>
    <w:rsid w:val="008B5E1A"/>
    <w:rsid w:val="008B62B0"/>
    <w:rsid w:val="008B63AE"/>
    <w:rsid w:val="008C17C0"/>
    <w:rsid w:val="008C33DB"/>
    <w:rsid w:val="008C72A9"/>
    <w:rsid w:val="008D077C"/>
    <w:rsid w:val="008D1999"/>
    <w:rsid w:val="008D375C"/>
    <w:rsid w:val="008D3DA8"/>
    <w:rsid w:val="008D6F19"/>
    <w:rsid w:val="008E0D08"/>
    <w:rsid w:val="008E1360"/>
    <w:rsid w:val="008E1462"/>
    <w:rsid w:val="008E52AD"/>
    <w:rsid w:val="008E5FE5"/>
    <w:rsid w:val="008E6BDE"/>
    <w:rsid w:val="008F0062"/>
    <w:rsid w:val="008F08CA"/>
    <w:rsid w:val="008F364C"/>
    <w:rsid w:val="008F5F61"/>
    <w:rsid w:val="008F65B1"/>
    <w:rsid w:val="008F696A"/>
    <w:rsid w:val="008F6B69"/>
    <w:rsid w:val="008F7765"/>
    <w:rsid w:val="008F7A19"/>
    <w:rsid w:val="008F7B2A"/>
    <w:rsid w:val="008F7F22"/>
    <w:rsid w:val="009005DE"/>
    <w:rsid w:val="00902DFA"/>
    <w:rsid w:val="00903FE9"/>
    <w:rsid w:val="009112AF"/>
    <w:rsid w:val="00912E26"/>
    <w:rsid w:val="0091507F"/>
    <w:rsid w:val="00915517"/>
    <w:rsid w:val="009169E3"/>
    <w:rsid w:val="00916A0C"/>
    <w:rsid w:val="00930173"/>
    <w:rsid w:val="00931BC7"/>
    <w:rsid w:val="009321F6"/>
    <w:rsid w:val="00933490"/>
    <w:rsid w:val="00935270"/>
    <w:rsid w:val="009355B4"/>
    <w:rsid w:val="00936883"/>
    <w:rsid w:val="00936C4F"/>
    <w:rsid w:val="00943CD9"/>
    <w:rsid w:val="009461FA"/>
    <w:rsid w:val="00947AA7"/>
    <w:rsid w:val="00952A62"/>
    <w:rsid w:val="00952B7E"/>
    <w:rsid w:val="009551FC"/>
    <w:rsid w:val="00956ED1"/>
    <w:rsid w:val="00957BCD"/>
    <w:rsid w:val="00961118"/>
    <w:rsid w:val="00961AC1"/>
    <w:rsid w:val="00964AE7"/>
    <w:rsid w:val="009651EB"/>
    <w:rsid w:val="0097079B"/>
    <w:rsid w:val="00971253"/>
    <w:rsid w:val="00971BE6"/>
    <w:rsid w:val="009722BE"/>
    <w:rsid w:val="00976461"/>
    <w:rsid w:val="00976547"/>
    <w:rsid w:val="00977587"/>
    <w:rsid w:val="00980FCD"/>
    <w:rsid w:val="00981DAB"/>
    <w:rsid w:val="00983852"/>
    <w:rsid w:val="00985A6F"/>
    <w:rsid w:val="00985D26"/>
    <w:rsid w:val="009867AC"/>
    <w:rsid w:val="00987421"/>
    <w:rsid w:val="0098760D"/>
    <w:rsid w:val="009920AF"/>
    <w:rsid w:val="0099327C"/>
    <w:rsid w:val="00994E56"/>
    <w:rsid w:val="009966C0"/>
    <w:rsid w:val="0099682C"/>
    <w:rsid w:val="009A2772"/>
    <w:rsid w:val="009A3278"/>
    <w:rsid w:val="009A57E9"/>
    <w:rsid w:val="009A62CF"/>
    <w:rsid w:val="009B3437"/>
    <w:rsid w:val="009B7354"/>
    <w:rsid w:val="009C1FCE"/>
    <w:rsid w:val="009C20DA"/>
    <w:rsid w:val="009C66DC"/>
    <w:rsid w:val="009C6D48"/>
    <w:rsid w:val="009D0702"/>
    <w:rsid w:val="009D29E0"/>
    <w:rsid w:val="009D481A"/>
    <w:rsid w:val="009D5B25"/>
    <w:rsid w:val="009D62F3"/>
    <w:rsid w:val="009E0026"/>
    <w:rsid w:val="009E3289"/>
    <w:rsid w:val="009E54F7"/>
    <w:rsid w:val="009E78AC"/>
    <w:rsid w:val="009F0710"/>
    <w:rsid w:val="009F0EC6"/>
    <w:rsid w:val="009F59B3"/>
    <w:rsid w:val="009F7B53"/>
    <w:rsid w:val="00A02375"/>
    <w:rsid w:val="00A03DE5"/>
    <w:rsid w:val="00A076B3"/>
    <w:rsid w:val="00A11D1F"/>
    <w:rsid w:val="00A1284D"/>
    <w:rsid w:val="00A15A1E"/>
    <w:rsid w:val="00A15AC2"/>
    <w:rsid w:val="00A17A22"/>
    <w:rsid w:val="00A17EB9"/>
    <w:rsid w:val="00A30C33"/>
    <w:rsid w:val="00A34720"/>
    <w:rsid w:val="00A3490E"/>
    <w:rsid w:val="00A3550E"/>
    <w:rsid w:val="00A36C33"/>
    <w:rsid w:val="00A406CC"/>
    <w:rsid w:val="00A41E07"/>
    <w:rsid w:val="00A422A0"/>
    <w:rsid w:val="00A4494E"/>
    <w:rsid w:val="00A44CD9"/>
    <w:rsid w:val="00A47881"/>
    <w:rsid w:val="00A51978"/>
    <w:rsid w:val="00A52F4E"/>
    <w:rsid w:val="00A53555"/>
    <w:rsid w:val="00A55A0B"/>
    <w:rsid w:val="00A5700B"/>
    <w:rsid w:val="00A609D1"/>
    <w:rsid w:val="00A628C8"/>
    <w:rsid w:val="00A63A90"/>
    <w:rsid w:val="00A63F21"/>
    <w:rsid w:val="00A6761C"/>
    <w:rsid w:val="00A70D5E"/>
    <w:rsid w:val="00A7276F"/>
    <w:rsid w:val="00A73D9D"/>
    <w:rsid w:val="00A75A8B"/>
    <w:rsid w:val="00A82B16"/>
    <w:rsid w:val="00A84A02"/>
    <w:rsid w:val="00A866DD"/>
    <w:rsid w:val="00A86EFA"/>
    <w:rsid w:val="00A9267D"/>
    <w:rsid w:val="00A9270D"/>
    <w:rsid w:val="00A950FF"/>
    <w:rsid w:val="00A9596C"/>
    <w:rsid w:val="00A96B84"/>
    <w:rsid w:val="00AA05B3"/>
    <w:rsid w:val="00AA23BA"/>
    <w:rsid w:val="00AA2409"/>
    <w:rsid w:val="00AA6437"/>
    <w:rsid w:val="00AA6B5D"/>
    <w:rsid w:val="00AA6D78"/>
    <w:rsid w:val="00AA6D8B"/>
    <w:rsid w:val="00AB3AA2"/>
    <w:rsid w:val="00AB41D8"/>
    <w:rsid w:val="00AB7E6F"/>
    <w:rsid w:val="00AC329E"/>
    <w:rsid w:val="00AC3B44"/>
    <w:rsid w:val="00AC3F0D"/>
    <w:rsid w:val="00AD1276"/>
    <w:rsid w:val="00AD170A"/>
    <w:rsid w:val="00AD495D"/>
    <w:rsid w:val="00AD6DD9"/>
    <w:rsid w:val="00AD6E8A"/>
    <w:rsid w:val="00AD77CD"/>
    <w:rsid w:val="00AE06F2"/>
    <w:rsid w:val="00AE0C49"/>
    <w:rsid w:val="00AE11DD"/>
    <w:rsid w:val="00AE5951"/>
    <w:rsid w:val="00AE7D58"/>
    <w:rsid w:val="00AF0902"/>
    <w:rsid w:val="00AF1786"/>
    <w:rsid w:val="00AF1D8F"/>
    <w:rsid w:val="00AF2232"/>
    <w:rsid w:val="00AF2794"/>
    <w:rsid w:val="00AF343F"/>
    <w:rsid w:val="00AF3825"/>
    <w:rsid w:val="00AF7DFB"/>
    <w:rsid w:val="00B011D7"/>
    <w:rsid w:val="00B01211"/>
    <w:rsid w:val="00B01B21"/>
    <w:rsid w:val="00B03FD7"/>
    <w:rsid w:val="00B0421E"/>
    <w:rsid w:val="00B054E0"/>
    <w:rsid w:val="00B059C0"/>
    <w:rsid w:val="00B07856"/>
    <w:rsid w:val="00B07948"/>
    <w:rsid w:val="00B11117"/>
    <w:rsid w:val="00B11F8D"/>
    <w:rsid w:val="00B124B0"/>
    <w:rsid w:val="00B16239"/>
    <w:rsid w:val="00B17D44"/>
    <w:rsid w:val="00B17EFA"/>
    <w:rsid w:val="00B22A4D"/>
    <w:rsid w:val="00B23B34"/>
    <w:rsid w:val="00B23E76"/>
    <w:rsid w:val="00B27DD2"/>
    <w:rsid w:val="00B30B65"/>
    <w:rsid w:val="00B30C20"/>
    <w:rsid w:val="00B35C3C"/>
    <w:rsid w:val="00B36183"/>
    <w:rsid w:val="00B40B0F"/>
    <w:rsid w:val="00B42B6E"/>
    <w:rsid w:val="00B454C0"/>
    <w:rsid w:val="00B47625"/>
    <w:rsid w:val="00B476DB"/>
    <w:rsid w:val="00B4787F"/>
    <w:rsid w:val="00B51E19"/>
    <w:rsid w:val="00B54574"/>
    <w:rsid w:val="00B55B77"/>
    <w:rsid w:val="00B561D0"/>
    <w:rsid w:val="00B63EEA"/>
    <w:rsid w:val="00B65FEB"/>
    <w:rsid w:val="00B7018A"/>
    <w:rsid w:val="00B709FD"/>
    <w:rsid w:val="00B71555"/>
    <w:rsid w:val="00B74F69"/>
    <w:rsid w:val="00B76C4E"/>
    <w:rsid w:val="00B81BD8"/>
    <w:rsid w:val="00B823BF"/>
    <w:rsid w:val="00B825CE"/>
    <w:rsid w:val="00B82FB8"/>
    <w:rsid w:val="00B83564"/>
    <w:rsid w:val="00B8389C"/>
    <w:rsid w:val="00B87730"/>
    <w:rsid w:val="00B91AE9"/>
    <w:rsid w:val="00B936DD"/>
    <w:rsid w:val="00B947B2"/>
    <w:rsid w:val="00B94CE3"/>
    <w:rsid w:val="00B96895"/>
    <w:rsid w:val="00B96DE4"/>
    <w:rsid w:val="00BA06AE"/>
    <w:rsid w:val="00BA0B2D"/>
    <w:rsid w:val="00BA17C0"/>
    <w:rsid w:val="00BA2D17"/>
    <w:rsid w:val="00BA46E9"/>
    <w:rsid w:val="00BA6815"/>
    <w:rsid w:val="00BB29C5"/>
    <w:rsid w:val="00BB30FD"/>
    <w:rsid w:val="00BB3B9F"/>
    <w:rsid w:val="00BB7541"/>
    <w:rsid w:val="00BC2434"/>
    <w:rsid w:val="00BC3F65"/>
    <w:rsid w:val="00BC45DF"/>
    <w:rsid w:val="00BC4E46"/>
    <w:rsid w:val="00BC750A"/>
    <w:rsid w:val="00BD0C5E"/>
    <w:rsid w:val="00BD0CEF"/>
    <w:rsid w:val="00BD3A75"/>
    <w:rsid w:val="00BD4E7C"/>
    <w:rsid w:val="00BD5625"/>
    <w:rsid w:val="00BE08D2"/>
    <w:rsid w:val="00BE1B9F"/>
    <w:rsid w:val="00BE1DE1"/>
    <w:rsid w:val="00BE31FC"/>
    <w:rsid w:val="00BE3FC1"/>
    <w:rsid w:val="00BE4E0F"/>
    <w:rsid w:val="00BE544E"/>
    <w:rsid w:val="00BF0E31"/>
    <w:rsid w:val="00BF151E"/>
    <w:rsid w:val="00BF1D7E"/>
    <w:rsid w:val="00BF3983"/>
    <w:rsid w:val="00BF4082"/>
    <w:rsid w:val="00BF5DA6"/>
    <w:rsid w:val="00BF6D5E"/>
    <w:rsid w:val="00C00110"/>
    <w:rsid w:val="00C0028B"/>
    <w:rsid w:val="00C010AB"/>
    <w:rsid w:val="00C02F4A"/>
    <w:rsid w:val="00C03DDF"/>
    <w:rsid w:val="00C06A3C"/>
    <w:rsid w:val="00C06C4F"/>
    <w:rsid w:val="00C0782E"/>
    <w:rsid w:val="00C07BB8"/>
    <w:rsid w:val="00C13A81"/>
    <w:rsid w:val="00C13F7C"/>
    <w:rsid w:val="00C15034"/>
    <w:rsid w:val="00C227E9"/>
    <w:rsid w:val="00C27765"/>
    <w:rsid w:val="00C31385"/>
    <w:rsid w:val="00C31754"/>
    <w:rsid w:val="00C319B9"/>
    <w:rsid w:val="00C35DB1"/>
    <w:rsid w:val="00C36466"/>
    <w:rsid w:val="00C4022B"/>
    <w:rsid w:val="00C4140C"/>
    <w:rsid w:val="00C41546"/>
    <w:rsid w:val="00C45640"/>
    <w:rsid w:val="00C461CE"/>
    <w:rsid w:val="00C5289D"/>
    <w:rsid w:val="00C52E1B"/>
    <w:rsid w:val="00C55601"/>
    <w:rsid w:val="00C56A06"/>
    <w:rsid w:val="00C64AC4"/>
    <w:rsid w:val="00C65799"/>
    <w:rsid w:val="00C65B38"/>
    <w:rsid w:val="00C73198"/>
    <w:rsid w:val="00C7400A"/>
    <w:rsid w:val="00C746B9"/>
    <w:rsid w:val="00C75E50"/>
    <w:rsid w:val="00C76274"/>
    <w:rsid w:val="00C76FFE"/>
    <w:rsid w:val="00C77255"/>
    <w:rsid w:val="00C81120"/>
    <w:rsid w:val="00C85904"/>
    <w:rsid w:val="00C85C7C"/>
    <w:rsid w:val="00C8788D"/>
    <w:rsid w:val="00C90EBE"/>
    <w:rsid w:val="00C90F2A"/>
    <w:rsid w:val="00C91BC2"/>
    <w:rsid w:val="00C9387A"/>
    <w:rsid w:val="00C942E2"/>
    <w:rsid w:val="00C95035"/>
    <w:rsid w:val="00C951CD"/>
    <w:rsid w:val="00CA4D96"/>
    <w:rsid w:val="00CB0A2A"/>
    <w:rsid w:val="00CB16DC"/>
    <w:rsid w:val="00CB30A4"/>
    <w:rsid w:val="00CB60D4"/>
    <w:rsid w:val="00CB6E1B"/>
    <w:rsid w:val="00CC0600"/>
    <w:rsid w:val="00CC24D2"/>
    <w:rsid w:val="00CC395C"/>
    <w:rsid w:val="00CC417A"/>
    <w:rsid w:val="00CD00B6"/>
    <w:rsid w:val="00CD34AD"/>
    <w:rsid w:val="00CD35A7"/>
    <w:rsid w:val="00CD39B2"/>
    <w:rsid w:val="00CD678B"/>
    <w:rsid w:val="00CE000D"/>
    <w:rsid w:val="00CE1E25"/>
    <w:rsid w:val="00CE4EE2"/>
    <w:rsid w:val="00CE6941"/>
    <w:rsid w:val="00CE6DAD"/>
    <w:rsid w:val="00CF3156"/>
    <w:rsid w:val="00D02021"/>
    <w:rsid w:val="00D05FA7"/>
    <w:rsid w:val="00D13F4F"/>
    <w:rsid w:val="00D142D4"/>
    <w:rsid w:val="00D20CCD"/>
    <w:rsid w:val="00D215A8"/>
    <w:rsid w:val="00D21995"/>
    <w:rsid w:val="00D2270A"/>
    <w:rsid w:val="00D22DD4"/>
    <w:rsid w:val="00D241CD"/>
    <w:rsid w:val="00D251ED"/>
    <w:rsid w:val="00D252AF"/>
    <w:rsid w:val="00D26B8A"/>
    <w:rsid w:val="00D31308"/>
    <w:rsid w:val="00D314C2"/>
    <w:rsid w:val="00D31DF5"/>
    <w:rsid w:val="00D32D11"/>
    <w:rsid w:val="00D32DDA"/>
    <w:rsid w:val="00D3304C"/>
    <w:rsid w:val="00D333AE"/>
    <w:rsid w:val="00D355E4"/>
    <w:rsid w:val="00D362B2"/>
    <w:rsid w:val="00D3732A"/>
    <w:rsid w:val="00D37E5A"/>
    <w:rsid w:val="00D4015E"/>
    <w:rsid w:val="00D41542"/>
    <w:rsid w:val="00D41D10"/>
    <w:rsid w:val="00D437AD"/>
    <w:rsid w:val="00D4474C"/>
    <w:rsid w:val="00D4570E"/>
    <w:rsid w:val="00D46511"/>
    <w:rsid w:val="00D4678F"/>
    <w:rsid w:val="00D5143B"/>
    <w:rsid w:val="00D5213B"/>
    <w:rsid w:val="00D549B9"/>
    <w:rsid w:val="00D54E92"/>
    <w:rsid w:val="00D5538C"/>
    <w:rsid w:val="00D56E42"/>
    <w:rsid w:val="00D571F4"/>
    <w:rsid w:val="00D616C8"/>
    <w:rsid w:val="00D646FA"/>
    <w:rsid w:val="00D727CF"/>
    <w:rsid w:val="00D80135"/>
    <w:rsid w:val="00D80210"/>
    <w:rsid w:val="00D8029D"/>
    <w:rsid w:val="00D81C4F"/>
    <w:rsid w:val="00D84AE5"/>
    <w:rsid w:val="00D91337"/>
    <w:rsid w:val="00D916DF"/>
    <w:rsid w:val="00DA0084"/>
    <w:rsid w:val="00DA0F12"/>
    <w:rsid w:val="00DA406B"/>
    <w:rsid w:val="00DA49A1"/>
    <w:rsid w:val="00DA61D9"/>
    <w:rsid w:val="00DA7C00"/>
    <w:rsid w:val="00DB0B20"/>
    <w:rsid w:val="00DB17B5"/>
    <w:rsid w:val="00DB28B5"/>
    <w:rsid w:val="00DB5696"/>
    <w:rsid w:val="00DC03C7"/>
    <w:rsid w:val="00DC1BDC"/>
    <w:rsid w:val="00DC5CC8"/>
    <w:rsid w:val="00DC7066"/>
    <w:rsid w:val="00DD0D00"/>
    <w:rsid w:val="00DD14B3"/>
    <w:rsid w:val="00DD1B3C"/>
    <w:rsid w:val="00DD1D27"/>
    <w:rsid w:val="00DD22D0"/>
    <w:rsid w:val="00DD3217"/>
    <w:rsid w:val="00DD5B1C"/>
    <w:rsid w:val="00DD7E76"/>
    <w:rsid w:val="00DE1B79"/>
    <w:rsid w:val="00DE4AAE"/>
    <w:rsid w:val="00DE7635"/>
    <w:rsid w:val="00DF046F"/>
    <w:rsid w:val="00DF1570"/>
    <w:rsid w:val="00DF2C7D"/>
    <w:rsid w:val="00DF374F"/>
    <w:rsid w:val="00DF79E8"/>
    <w:rsid w:val="00E00158"/>
    <w:rsid w:val="00E010BB"/>
    <w:rsid w:val="00E06799"/>
    <w:rsid w:val="00E11D98"/>
    <w:rsid w:val="00E1497C"/>
    <w:rsid w:val="00E14FCB"/>
    <w:rsid w:val="00E16059"/>
    <w:rsid w:val="00E16DEB"/>
    <w:rsid w:val="00E2300C"/>
    <w:rsid w:val="00E243AB"/>
    <w:rsid w:val="00E24DAD"/>
    <w:rsid w:val="00E263F7"/>
    <w:rsid w:val="00E309E2"/>
    <w:rsid w:val="00E33D6C"/>
    <w:rsid w:val="00E33EEC"/>
    <w:rsid w:val="00E422E3"/>
    <w:rsid w:val="00E4241D"/>
    <w:rsid w:val="00E42CC1"/>
    <w:rsid w:val="00E46483"/>
    <w:rsid w:val="00E46640"/>
    <w:rsid w:val="00E50CC6"/>
    <w:rsid w:val="00E51DCC"/>
    <w:rsid w:val="00E52786"/>
    <w:rsid w:val="00E54A53"/>
    <w:rsid w:val="00E54D50"/>
    <w:rsid w:val="00E56D73"/>
    <w:rsid w:val="00E577B2"/>
    <w:rsid w:val="00E6053C"/>
    <w:rsid w:val="00E617DD"/>
    <w:rsid w:val="00E61993"/>
    <w:rsid w:val="00E622DB"/>
    <w:rsid w:val="00E62D3D"/>
    <w:rsid w:val="00E63DB8"/>
    <w:rsid w:val="00E66257"/>
    <w:rsid w:val="00E70BFA"/>
    <w:rsid w:val="00E71845"/>
    <w:rsid w:val="00E71FAA"/>
    <w:rsid w:val="00E72357"/>
    <w:rsid w:val="00E7440F"/>
    <w:rsid w:val="00E75E50"/>
    <w:rsid w:val="00E7681E"/>
    <w:rsid w:val="00E77E12"/>
    <w:rsid w:val="00E8396E"/>
    <w:rsid w:val="00E8482E"/>
    <w:rsid w:val="00E849DF"/>
    <w:rsid w:val="00E854CA"/>
    <w:rsid w:val="00E92414"/>
    <w:rsid w:val="00E9301A"/>
    <w:rsid w:val="00E933C0"/>
    <w:rsid w:val="00E94C53"/>
    <w:rsid w:val="00E95143"/>
    <w:rsid w:val="00E95635"/>
    <w:rsid w:val="00E96FC1"/>
    <w:rsid w:val="00E9782A"/>
    <w:rsid w:val="00EA0821"/>
    <w:rsid w:val="00EA3185"/>
    <w:rsid w:val="00EA370E"/>
    <w:rsid w:val="00EA4C49"/>
    <w:rsid w:val="00EA61B8"/>
    <w:rsid w:val="00EA6BFA"/>
    <w:rsid w:val="00EA751A"/>
    <w:rsid w:val="00EA75ED"/>
    <w:rsid w:val="00EB018F"/>
    <w:rsid w:val="00EB160F"/>
    <w:rsid w:val="00EB1B9F"/>
    <w:rsid w:val="00EB64A2"/>
    <w:rsid w:val="00EC0252"/>
    <w:rsid w:val="00EC103E"/>
    <w:rsid w:val="00EC33D4"/>
    <w:rsid w:val="00EC3FD2"/>
    <w:rsid w:val="00EC4F75"/>
    <w:rsid w:val="00EC6F04"/>
    <w:rsid w:val="00ED0C3F"/>
    <w:rsid w:val="00ED0F5E"/>
    <w:rsid w:val="00ED4C0F"/>
    <w:rsid w:val="00ED555D"/>
    <w:rsid w:val="00EE227D"/>
    <w:rsid w:val="00EE4F0A"/>
    <w:rsid w:val="00EE58AC"/>
    <w:rsid w:val="00EE6D21"/>
    <w:rsid w:val="00EF0F10"/>
    <w:rsid w:val="00EF1353"/>
    <w:rsid w:val="00EF1693"/>
    <w:rsid w:val="00EF48FF"/>
    <w:rsid w:val="00EF4AB9"/>
    <w:rsid w:val="00EF4E01"/>
    <w:rsid w:val="00EF5CF6"/>
    <w:rsid w:val="00EF6666"/>
    <w:rsid w:val="00F01038"/>
    <w:rsid w:val="00F016CD"/>
    <w:rsid w:val="00F03B4D"/>
    <w:rsid w:val="00F062FD"/>
    <w:rsid w:val="00F065E4"/>
    <w:rsid w:val="00F066E4"/>
    <w:rsid w:val="00F07153"/>
    <w:rsid w:val="00F07D2D"/>
    <w:rsid w:val="00F115FF"/>
    <w:rsid w:val="00F12E06"/>
    <w:rsid w:val="00F1464F"/>
    <w:rsid w:val="00F2106E"/>
    <w:rsid w:val="00F22350"/>
    <w:rsid w:val="00F27101"/>
    <w:rsid w:val="00F317F7"/>
    <w:rsid w:val="00F31B5A"/>
    <w:rsid w:val="00F32387"/>
    <w:rsid w:val="00F32B83"/>
    <w:rsid w:val="00F33012"/>
    <w:rsid w:val="00F34C75"/>
    <w:rsid w:val="00F35A11"/>
    <w:rsid w:val="00F35FD0"/>
    <w:rsid w:val="00F36507"/>
    <w:rsid w:val="00F3752C"/>
    <w:rsid w:val="00F378BC"/>
    <w:rsid w:val="00F419BF"/>
    <w:rsid w:val="00F42852"/>
    <w:rsid w:val="00F45146"/>
    <w:rsid w:val="00F46661"/>
    <w:rsid w:val="00F525E6"/>
    <w:rsid w:val="00F54FD1"/>
    <w:rsid w:val="00F60294"/>
    <w:rsid w:val="00F628FA"/>
    <w:rsid w:val="00F629C1"/>
    <w:rsid w:val="00F63307"/>
    <w:rsid w:val="00F666A2"/>
    <w:rsid w:val="00F6703D"/>
    <w:rsid w:val="00F70796"/>
    <w:rsid w:val="00F712C6"/>
    <w:rsid w:val="00F71E53"/>
    <w:rsid w:val="00F8361C"/>
    <w:rsid w:val="00F84771"/>
    <w:rsid w:val="00F85782"/>
    <w:rsid w:val="00F85C1E"/>
    <w:rsid w:val="00F86C09"/>
    <w:rsid w:val="00F86CD2"/>
    <w:rsid w:val="00F879C0"/>
    <w:rsid w:val="00F90EA4"/>
    <w:rsid w:val="00F938FC"/>
    <w:rsid w:val="00F9543C"/>
    <w:rsid w:val="00F95F3B"/>
    <w:rsid w:val="00F960DA"/>
    <w:rsid w:val="00F97930"/>
    <w:rsid w:val="00F97F74"/>
    <w:rsid w:val="00FA2741"/>
    <w:rsid w:val="00FA2D7A"/>
    <w:rsid w:val="00FA3F82"/>
    <w:rsid w:val="00FA4EBE"/>
    <w:rsid w:val="00FA5BEB"/>
    <w:rsid w:val="00FA624B"/>
    <w:rsid w:val="00FB7523"/>
    <w:rsid w:val="00FC387C"/>
    <w:rsid w:val="00FC40EF"/>
    <w:rsid w:val="00FC447A"/>
    <w:rsid w:val="00FC4E8C"/>
    <w:rsid w:val="00FD2123"/>
    <w:rsid w:val="00FD5643"/>
    <w:rsid w:val="00FE009E"/>
    <w:rsid w:val="00FE11C5"/>
    <w:rsid w:val="00FE202E"/>
    <w:rsid w:val="00FE2678"/>
    <w:rsid w:val="00FE2805"/>
    <w:rsid w:val="00FE37DD"/>
    <w:rsid w:val="00FE47AE"/>
    <w:rsid w:val="00FE537B"/>
    <w:rsid w:val="00FE7861"/>
    <w:rsid w:val="00FE7AFA"/>
    <w:rsid w:val="00FF09E2"/>
    <w:rsid w:val="00FF0A98"/>
    <w:rsid w:val="00FF163E"/>
    <w:rsid w:val="00FF1C97"/>
    <w:rsid w:val="00FF39DD"/>
    <w:rsid w:val="00FF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FE1029-DB82-405E-A8F9-06E2FFC3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4A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44CD9"/>
    <w:pPr>
      <w:keepNext/>
      <w:widowControl w:val="0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A44C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44C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5D56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locked/>
    <w:rsid w:val="00517293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A44CD9"/>
    <w:pPr>
      <w:widowControl w:val="0"/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locked/>
    <w:rsid w:val="00281D7A"/>
    <w:rPr>
      <w:rFonts w:cs="Times New Roman"/>
      <w:b/>
    </w:rPr>
  </w:style>
  <w:style w:type="paragraph" w:styleId="a5">
    <w:name w:val="Body Text"/>
    <w:basedOn w:val="a"/>
    <w:link w:val="a6"/>
    <w:uiPriority w:val="99"/>
    <w:rsid w:val="00A44CD9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39"/>
    <w:rsid w:val="007D0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C90F2A"/>
    <w:pPr>
      <w:widowControl w:val="0"/>
      <w:spacing w:line="320" w:lineRule="auto"/>
      <w:ind w:right="6000"/>
      <w:jc w:val="both"/>
    </w:pPr>
    <w:rPr>
      <w:sz w:val="12"/>
    </w:rPr>
  </w:style>
  <w:style w:type="paragraph" w:customStyle="1" w:styleId="11">
    <w:name w:val="заголовок 1"/>
    <w:basedOn w:val="a"/>
    <w:next w:val="a"/>
    <w:rsid w:val="00DB5696"/>
    <w:pPr>
      <w:keepNext/>
      <w:outlineLvl w:val="0"/>
    </w:pPr>
    <w:rPr>
      <w:sz w:val="40"/>
      <w:szCs w:val="20"/>
    </w:rPr>
  </w:style>
  <w:style w:type="paragraph" w:customStyle="1" w:styleId="71">
    <w:name w:val="заголовок 7"/>
    <w:basedOn w:val="a"/>
    <w:next w:val="a"/>
    <w:rsid w:val="00DB5696"/>
    <w:pPr>
      <w:keepNext/>
      <w:framePr w:hSpace="180" w:wrap="auto" w:vAnchor="text" w:hAnchor="page" w:x="4152" w:y="248"/>
      <w:jc w:val="both"/>
      <w:outlineLvl w:val="6"/>
    </w:pPr>
    <w:rPr>
      <w:b/>
      <w:sz w:val="16"/>
      <w:szCs w:val="20"/>
      <w:lang w:val="uk-UA"/>
    </w:rPr>
  </w:style>
  <w:style w:type="paragraph" w:customStyle="1" w:styleId="21">
    <w:name w:val="Основной текст 21"/>
    <w:basedOn w:val="a"/>
    <w:rsid w:val="009A3278"/>
    <w:pPr>
      <w:jc w:val="both"/>
    </w:pPr>
    <w:rPr>
      <w:szCs w:val="20"/>
    </w:rPr>
  </w:style>
  <w:style w:type="paragraph" w:customStyle="1" w:styleId="31">
    <w:name w:val="заголовок 3"/>
    <w:basedOn w:val="a"/>
    <w:next w:val="a"/>
    <w:rsid w:val="009A3278"/>
    <w:pPr>
      <w:keepNext/>
      <w:framePr w:hSpace="180" w:wrap="auto" w:vAnchor="text" w:hAnchor="page" w:x="6386" w:y="62"/>
      <w:outlineLvl w:val="2"/>
    </w:pPr>
    <w:rPr>
      <w:b/>
      <w:sz w:val="20"/>
      <w:szCs w:val="20"/>
      <w:lang w:val="uk-UA"/>
    </w:rPr>
  </w:style>
  <w:style w:type="paragraph" w:styleId="a8">
    <w:name w:val="Body Text Indent"/>
    <w:basedOn w:val="a"/>
    <w:link w:val="a9"/>
    <w:uiPriority w:val="99"/>
    <w:rsid w:val="003D511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B1F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8B1F5D"/>
    <w:rPr>
      <w:rFonts w:cs="Times New Roman"/>
    </w:rPr>
  </w:style>
  <w:style w:type="paragraph" w:styleId="ad">
    <w:name w:val="header"/>
    <w:basedOn w:val="a"/>
    <w:link w:val="ae"/>
    <w:uiPriority w:val="99"/>
    <w:rsid w:val="008B1F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067E1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"/>
    <w:basedOn w:val="a"/>
    <w:rsid w:val="00AD6E8A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basedOn w:val="a0"/>
    <w:uiPriority w:val="99"/>
    <w:semiHidden/>
    <w:rsid w:val="00A63F21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A63F2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Pr>
      <w:rFonts w:cs="Times New Roman"/>
    </w:rPr>
  </w:style>
  <w:style w:type="paragraph" w:styleId="af4">
    <w:name w:val="annotation subject"/>
    <w:basedOn w:val="af2"/>
    <w:next w:val="af2"/>
    <w:link w:val="af5"/>
    <w:uiPriority w:val="99"/>
    <w:semiHidden/>
    <w:rsid w:val="00A63F2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Pr>
      <w:rFonts w:cs="Times New Roman"/>
      <w:b/>
      <w:bCs/>
    </w:rPr>
  </w:style>
  <w:style w:type="character" w:styleId="af6">
    <w:name w:val="Hyperlink"/>
    <w:basedOn w:val="a0"/>
    <w:uiPriority w:val="99"/>
    <w:rsid w:val="000305A1"/>
    <w:rPr>
      <w:rFonts w:cs="Times New Roman"/>
      <w:color w:val="003082"/>
      <w:u w:val="single"/>
    </w:rPr>
  </w:style>
  <w:style w:type="paragraph" w:customStyle="1" w:styleId="af7">
    <w:name w:val="Стиль"/>
    <w:rsid w:val="00841D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8">
    <w:name w:val="Normal (Web)"/>
    <w:basedOn w:val="a"/>
    <w:uiPriority w:val="99"/>
    <w:semiHidden/>
    <w:rsid w:val="006214B0"/>
    <w:pPr>
      <w:spacing w:before="100" w:beforeAutospacing="1" w:after="100" w:afterAutospacing="1"/>
    </w:pPr>
  </w:style>
  <w:style w:type="paragraph" w:styleId="af9">
    <w:name w:val="List"/>
    <w:basedOn w:val="a5"/>
    <w:uiPriority w:val="99"/>
    <w:rsid w:val="006214B0"/>
    <w:pPr>
      <w:suppressAutoHyphens/>
      <w:jc w:val="left"/>
    </w:pPr>
    <w:rPr>
      <w:rFonts w:ascii="Arial" w:hAnsi="Arial" w:cs="Tahoma"/>
      <w:sz w:val="20"/>
      <w:szCs w:val="24"/>
      <w:lang w:eastAsia="ar-SA"/>
    </w:rPr>
  </w:style>
  <w:style w:type="paragraph" w:styleId="afa">
    <w:name w:val="Plain Text"/>
    <w:basedOn w:val="a"/>
    <w:link w:val="afb"/>
    <w:uiPriority w:val="99"/>
    <w:rsid w:val="006214B0"/>
    <w:rPr>
      <w:rFonts w:ascii="Courier New" w:hAnsi="Courier New"/>
      <w:sz w:val="20"/>
      <w:szCs w:val="20"/>
      <w:lang w:val="uk-UA"/>
    </w:rPr>
  </w:style>
  <w:style w:type="character" w:customStyle="1" w:styleId="afb">
    <w:name w:val="Текст Знак"/>
    <w:basedOn w:val="a0"/>
    <w:link w:val="afa"/>
    <w:uiPriority w:val="99"/>
    <w:locked/>
    <w:rsid w:val="006214B0"/>
    <w:rPr>
      <w:rFonts w:ascii="Courier New" w:hAnsi="Courier New" w:cs="Times New Roman"/>
      <w:lang w:val="uk-UA" w:eastAsia="ru-RU" w:bidi="ar-SA"/>
    </w:rPr>
  </w:style>
  <w:style w:type="paragraph" w:styleId="afc">
    <w:name w:val="List Paragraph"/>
    <w:basedOn w:val="a"/>
    <w:uiPriority w:val="34"/>
    <w:qFormat/>
    <w:rsid w:val="00A82B16"/>
    <w:pPr>
      <w:ind w:left="720"/>
      <w:contextualSpacing/>
    </w:pPr>
  </w:style>
  <w:style w:type="paragraph" w:customStyle="1" w:styleId="12">
    <w:name w:val="Стиль1"/>
    <w:basedOn w:val="a"/>
    <w:rsid w:val="0003715D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82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info@vtb.com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g.gov.ua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17</_x0413__x0440__x0443__x043f__x0430_>
    <_x041f__x0456__x0434__x043f__x0440__x043e__x0446__x0435__x0441_ xmlns="337c4fc9-b908-471f-b03e-874a6fcaa05b">1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63</_x2116__x0020__x0434__x043e__x043a__x0443__x043c__x0435__x043d__x0442__x0443_>
    <_x0422__x0438__x043f__x0020__x0437__x0430__x0442__x0432__x0435__x0440__x0434__x0436__x0435__x043d__x043d__x044f_ xmlns="337c4fc9-b908-471f-b03e-874a6fcaa05b">3</_x0422__x0438__x043f__x0020__x0437__x0430__x0442__x0432__x0435__x0440__x0434__x0436__x0435__x043d__x043d__x044f_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>9</_x0417__x0430__x0442__x0432__x0435__x0440__x0434__x0436__x0435__x043d__x043e_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2018-05-06T21:00:00+00:00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21.05.2018 по 17.01.2019</_x041a__x043e__x043c__x0435__x043d__x0442__x0430__x0440_>
    <_x0412__x0456__x0434__x043f__x043e__x0432__x0456__x0434__x0430__x043b__x044c__x043d__x0438__x0439_ xmlns="337c4fc9-b908-471f-b03e-874a6fcaa05b">
      <UserInfo>
        <DisplayName>Капкан Альона Юріївна</DisplayName>
        <AccountId>66</AccountId>
        <AccountType/>
      </UserInfo>
    </_x0412__x0456__x0434__x043f__x043e__x0432__x0456__x0434__x0430__x043b__x044c__x043d__x0438__x0439_>
  </documentManagement>
</p:properties>
</file>

<file path=customXml/itemProps1.xml><?xml version="1.0" encoding="utf-8"?>
<ds:datastoreItem xmlns:ds="http://schemas.openxmlformats.org/officeDocument/2006/customXml" ds:itemID="{5F3AD71A-EA1B-4842-AE14-2BC7FBA332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AED9F0-8374-4F95-B846-1D13177A590F}"/>
</file>

<file path=customXml/itemProps3.xml><?xml version="1.0" encoding="utf-8"?>
<ds:datastoreItem xmlns:ds="http://schemas.openxmlformats.org/officeDocument/2006/customXml" ds:itemID="{6A161B4B-A01C-463F-9A69-16E221B51FE6}"/>
</file>

<file path=customXml/itemProps4.xml><?xml version="1.0" encoding="utf-8"?>
<ds:datastoreItem xmlns:ds="http://schemas.openxmlformats.org/officeDocument/2006/customXml" ds:itemID="{516E25C3-4E9B-4192-A418-01ED89C43A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1749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Заява-договор</vt:lpstr>
    </vt:vector>
  </TitlesOfParts>
  <Company>Mriya</Company>
  <LinksUpToDate>false</LinksUpToDate>
  <CharactersWithSpaces>11699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Заява-договір Арістотель (окремим рахунком) з 21.05.2018</dc:title>
  <dc:subject/>
  <dc:creator>Даниил Фурса</dc:creator>
  <cp:keywords/>
  <dc:description/>
  <cp:lastModifiedBy>Капкан Альона Юріївна</cp:lastModifiedBy>
  <cp:revision>2</cp:revision>
  <cp:lastPrinted>2018-04-02T14:56:00Z</cp:lastPrinted>
  <dcterms:created xsi:type="dcterms:W3CDTF">2018-05-18T08:21:00Z</dcterms:created>
  <dcterms:modified xsi:type="dcterms:W3CDTF">2018-05-18T08:21:00Z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